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3385A" w:rsidRDefault="0093385A" w:rsidP="00030F4B">
      <w:pPr>
        <w:pStyle w:val="2"/>
        <w:tabs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154501367"/>
      <w:r w:rsidRPr="0093385A">
        <w:rPr>
          <w:lang w:val="el-GR"/>
        </w:rPr>
        <w:t>ΠΑΡΑΡΤΗΜΑ V «ΥΠΟΔΕΙΓΜΑ ΑΝΑΛΥΣΗΣ ΟΙΚΟΝΟΜΙΚΗΣ ΠΡΟΣΦΟΡΑΣ</w:t>
      </w:r>
      <w:bookmarkEnd w:id="0"/>
    </w:p>
    <w:p w:rsidR="0093385A" w:rsidRDefault="0093385A" w:rsidP="00A673C6">
      <w:pPr>
        <w:suppressAutoHyphens w:val="0"/>
        <w:autoSpaceDE w:val="0"/>
        <w:spacing w:before="57" w:after="57"/>
        <w:rPr>
          <w:lang w:val="el-GR"/>
        </w:rPr>
      </w:pPr>
    </w:p>
    <w:p w:rsidR="0093385A" w:rsidRDefault="0093385A" w:rsidP="00A673C6">
      <w:pPr>
        <w:suppressAutoHyphens w:val="0"/>
        <w:autoSpaceDE w:val="0"/>
        <w:spacing w:before="57" w:after="57"/>
        <w:rPr>
          <w:lang w:val="el-GR"/>
        </w:rPr>
      </w:pPr>
    </w:p>
    <w:p w:rsidR="00E25021" w:rsidRPr="00A37CB1" w:rsidRDefault="00E25021" w:rsidP="00E25021">
      <w:pPr>
        <w:pStyle w:val="2"/>
        <w:jc w:val="center"/>
        <w:rPr>
          <w:rFonts w:eastAsia="Calibri" w:cs="Courier New"/>
          <w:sz w:val="28"/>
          <w:szCs w:val="28"/>
        </w:rPr>
      </w:pPr>
      <w:bookmarkStart w:id="1" w:name="_Toc154434423"/>
      <w:bookmarkStart w:id="2" w:name="_Toc154501368"/>
      <w:r>
        <w:rPr>
          <w:rFonts w:eastAsia="Calibri" w:cs="Courier New"/>
          <w:b w:val="0"/>
          <w:bCs/>
          <w:sz w:val="28"/>
          <w:szCs w:val="28"/>
        </w:rPr>
        <w:t>ΕΝΤΥΠΟ</w:t>
      </w:r>
      <w:r w:rsidRPr="00A37CB1">
        <w:rPr>
          <w:rFonts w:eastAsia="Calibri" w:cs="Courier New"/>
          <w:b w:val="0"/>
          <w:bCs/>
          <w:sz w:val="28"/>
          <w:szCs w:val="28"/>
        </w:rPr>
        <w:t xml:space="preserve"> ΟΙ</w:t>
      </w:r>
      <w:r>
        <w:rPr>
          <w:rFonts w:eastAsia="Calibri" w:cs="Courier New"/>
          <w:b w:val="0"/>
          <w:bCs/>
          <w:sz w:val="28"/>
          <w:szCs w:val="28"/>
        </w:rPr>
        <w:t>ΚΟΝΟΜΙΚΗΣ ΠΡΟΣΦΟΡΑΣ</w:t>
      </w:r>
      <w:bookmarkEnd w:id="1"/>
      <w:bookmarkEnd w:id="2"/>
      <w:r>
        <w:rPr>
          <w:rFonts w:eastAsia="Calibri" w:cs="Courier New"/>
          <w:b w:val="0"/>
          <w:bCs/>
          <w:sz w:val="28"/>
          <w:szCs w:val="28"/>
        </w:rPr>
        <w:t xml:space="preserve"> </w:t>
      </w:r>
    </w:p>
    <w:p w:rsidR="00E25021" w:rsidRDefault="00E25021" w:rsidP="00E25021">
      <w:pPr>
        <w:spacing w:line="200" w:lineRule="exact"/>
        <w:rPr>
          <w:rFonts w:cs="Courier New"/>
          <w:sz w:val="20"/>
          <w:szCs w:val="20"/>
        </w:rPr>
      </w:pPr>
    </w:p>
    <w:p w:rsidR="00E25021" w:rsidRDefault="00E25021" w:rsidP="00E25021">
      <w:pPr>
        <w:spacing w:line="200" w:lineRule="exact"/>
        <w:rPr>
          <w:rFonts w:cs="Courier New"/>
          <w:sz w:val="20"/>
          <w:szCs w:val="20"/>
        </w:rPr>
      </w:pPr>
    </w:p>
    <w:p w:rsidR="00E25021" w:rsidRPr="00A37CB1" w:rsidRDefault="00E25021" w:rsidP="00E25021">
      <w:pPr>
        <w:spacing w:line="200" w:lineRule="exact"/>
        <w:rPr>
          <w:rFonts w:cs="Courier New"/>
          <w:sz w:val="20"/>
          <w:szCs w:val="20"/>
        </w:rPr>
      </w:pPr>
    </w:p>
    <w:tbl>
      <w:tblPr>
        <w:tblStyle w:val="aff4"/>
        <w:tblW w:w="0" w:type="auto"/>
        <w:jc w:val="center"/>
        <w:tblLook w:val="04A0"/>
      </w:tblPr>
      <w:tblGrid>
        <w:gridCol w:w="2943"/>
        <w:gridCol w:w="6893"/>
      </w:tblGrid>
      <w:tr w:rsidR="00E25021" w:rsidRPr="00A37CB1" w:rsidTr="00EC408F">
        <w:trPr>
          <w:trHeight w:val="717"/>
          <w:jc w:val="center"/>
        </w:trPr>
        <w:tc>
          <w:tcPr>
            <w:tcW w:w="9836" w:type="dxa"/>
            <w:gridSpan w:val="2"/>
            <w:vAlign w:val="center"/>
          </w:tcPr>
          <w:p w:rsidR="00E25021" w:rsidRPr="00E25021" w:rsidRDefault="00E25021" w:rsidP="000A1AB2">
            <w:pPr>
              <w:spacing w:after="0" w:line="200" w:lineRule="exact"/>
              <w:jc w:val="center"/>
              <w:rPr>
                <w:rFonts w:cs="Courier New"/>
                <w:sz w:val="24"/>
                <w:lang w:val="el-GR"/>
              </w:rPr>
            </w:pPr>
            <w:r w:rsidRPr="00E25021">
              <w:rPr>
                <w:rFonts w:cs="Courier New"/>
                <w:sz w:val="24"/>
                <w:lang w:val="el-GR"/>
              </w:rPr>
              <w:t>ΟΙΚΟΝΟΜΙΚΗ ΠΡΟΣΦΟΡΑ ΟΙΚΟΝΟΜΙΚΟΥ ΦΟΡΕΑ ΓΙΑ ΤΗΝ ΥΠΟ ΑΝΑΘΕΣΗ ΣΥΜΒΑΣΗ:</w:t>
            </w:r>
          </w:p>
          <w:p w:rsidR="00E25021" w:rsidRPr="00E25021" w:rsidRDefault="00E25021" w:rsidP="000A1AB2">
            <w:pPr>
              <w:spacing w:after="0" w:line="200" w:lineRule="exact"/>
              <w:jc w:val="center"/>
              <w:rPr>
                <w:rFonts w:cs="Courier New"/>
                <w:sz w:val="24"/>
                <w:lang w:val="el-GR"/>
              </w:rPr>
            </w:pPr>
            <w:r w:rsidRPr="00E25021">
              <w:rPr>
                <w:rFonts w:cs="Courier New"/>
                <w:sz w:val="24"/>
                <w:lang w:val="el-GR"/>
              </w:rPr>
              <w:t>«</w:t>
            </w:r>
            <w:r w:rsidRPr="00E25021">
              <w:rPr>
                <w:rFonts w:cs="Courier New"/>
                <w:b/>
                <w:bCs/>
                <w:sz w:val="24"/>
                <w:lang w:val="el-GR"/>
              </w:rPr>
              <w:t>Υπηρεσίες φύλαξης εγκαταστάσεων του Δήμου.</w:t>
            </w:r>
            <w:r w:rsidRPr="00E25021">
              <w:rPr>
                <w:rFonts w:cs="Courier New"/>
                <w:sz w:val="24"/>
                <w:lang w:val="el-GR"/>
              </w:rPr>
              <w:t>»</w:t>
            </w:r>
          </w:p>
          <w:p w:rsidR="00E25021" w:rsidRPr="00A37CB1" w:rsidRDefault="00E25021" w:rsidP="000A1AB2">
            <w:pPr>
              <w:spacing w:after="0" w:line="200" w:lineRule="exact"/>
              <w:jc w:val="center"/>
              <w:rPr>
                <w:rFonts w:cs="Courier New"/>
                <w:sz w:val="24"/>
              </w:rPr>
            </w:pPr>
            <w:r w:rsidRPr="00A37CB1">
              <w:rPr>
                <w:rFonts w:cs="Courier New"/>
                <w:sz w:val="24"/>
              </w:rPr>
              <w:t xml:space="preserve">ΠΡΟΫΠΟΛΟΓΙΣΜΟΥ: </w:t>
            </w:r>
            <w:r w:rsidR="00217167" w:rsidRPr="00217167">
              <w:rPr>
                <w:rFonts w:cs="Courier New"/>
                <w:sz w:val="24"/>
              </w:rPr>
              <w:t>319.186,78</w:t>
            </w:r>
            <w:r>
              <w:rPr>
                <w:rFonts w:cs="Courier New"/>
                <w:sz w:val="24"/>
              </w:rPr>
              <w:t xml:space="preserve"> </w:t>
            </w:r>
            <w:r w:rsidRPr="00A37CB1">
              <w:rPr>
                <w:rFonts w:cs="Courier New"/>
                <w:sz w:val="24"/>
              </w:rPr>
              <w:t>ευρώ</w:t>
            </w:r>
          </w:p>
        </w:tc>
      </w:tr>
      <w:tr w:rsidR="00E25021" w:rsidRPr="00A37CB1" w:rsidTr="00EC408F">
        <w:trPr>
          <w:trHeight w:val="557"/>
          <w:jc w:val="center"/>
        </w:trPr>
        <w:tc>
          <w:tcPr>
            <w:tcW w:w="2943" w:type="dxa"/>
            <w:vAlign w:val="center"/>
          </w:tcPr>
          <w:p w:rsidR="00E25021" w:rsidRPr="00A37CB1" w:rsidRDefault="00E25021" w:rsidP="000A1AB2">
            <w:pPr>
              <w:spacing w:after="0" w:line="200" w:lineRule="exact"/>
              <w:rPr>
                <w:rFonts w:cs="Courier New"/>
                <w:sz w:val="24"/>
              </w:rPr>
            </w:pPr>
            <w:r w:rsidRPr="00A37CB1">
              <w:rPr>
                <w:rFonts w:cs="Courier New"/>
                <w:sz w:val="24"/>
              </w:rPr>
              <w:t>ΕΠΩΝΥΜΙΑ:</w:t>
            </w:r>
          </w:p>
        </w:tc>
        <w:tc>
          <w:tcPr>
            <w:tcW w:w="6893" w:type="dxa"/>
            <w:vAlign w:val="center"/>
          </w:tcPr>
          <w:p w:rsidR="00E25021" w:rsidRPr="00A37CB1" w:rsidRDefault="00E25021" w:rsidP="000A1AB2">
            <w:pPr>
              <w:spacing w:after="0" w:line="200" w:lineRule="exact"/>
              <w:rPr>
                <w:rFonts w:cs="Courier New"/>
                <w:sz w:val="24"/>
              </w:rPr>
            </w:pPr>
          </w:p>
        </w:tc>
      </w:tr>
    </w:tbl>
    <w:p w:rsidR="00E25021" w:rsidRDefault="00E25021" w:rsidP="000A1AB2">
      <w:pPr>
        <w:spacing w:after="0" w:line="200" w:lineRule="exact"/>
        <w:rPr>
          <w:rFonts w:cs="Courier New"/>
          <w:sz w:val="20"/>
          <w:szCs w:val="20"/>
        </w:rPr>
      </w:pPr>
    </w:p>
    <w:p w:rsidR="00E25021" w:rsidRPr="00A37CB1" w:rsidRDefault="00E25021" w:rsidP="00E25021">
      <w:pPr>
        <w:spacing w:before="11" w:line="200" w:lineRule="exact"/>
        <w:rPr>
          <w:rFonts w:cs="Courier New"/>
          <w:sz w:val="20"/>
          <w:szCs w:val="20"/>
        </w:rPr>
      </w:pPr>
    </w:p>
    <w:p w:rsidR="00E25021" w:rsidRPr="00A37CB1" w:rsidRDefault="00E25021" w:rsidP="00E25021">
      <w:pPr>
        <w:spacing w:before="11" w:line="200" w:lineRule="exact"/>
        <w:rPr>
          <w:rFonts w:cs="Courier New"/>
          <w:sz w:val="20"/>
          <w:szCs w:val="20"/>
        </w:rPr>
      </w:pPr>
    </w:p>
    <w:tbl>
      <w:tblPr>
        <w:tblW w:w="10053" w:type="dxa"/>
        <w:jc w:val="center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18"/>
        <w:gridCol w:w="6031"/>
        <w:gridCol w:w="3304"/>
      </w:tblGrid>
      <w:tr w:rsidR="00E25021" w:rsidRPr="00A37CB1" w:rsidTr="00E25021">
        <w:trPr>
          <w:trHeight w:hRule="exact" w:val="56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  <w:position w:val="1"/>
              </w:rPr>
              <w:t>α/α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  <w:position w:val="1"/>
              </w:rPr>
              <w:t>Στοιχεία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1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</w:rPr>
            </w:pPr>
            <w:r w:rsidRPr="00A37CB1">
              <w:rPr>
                <w:rFonts w:eastAsia="Calibri" w:cs="Courier New"/>
                <w:position w:val="1"/>
              </w:rPr>
              <w:t>Αριθμός Εργαζομένων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  <w:position w:val="1"/>
              </w:rPr>
              <w:t>2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</w:rPr>
            </w:pPr>
            <w:r w:rsidRPr="00A37CB1">
              <w:rPr>
                <w:rFonts w:eastAsia="Calibri" w:cs="Courier New"/>
                <w:position w:val="1"/>
              </w:rPr>
              <w:t>Ημέρες και ώρες εργασίας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6505A6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3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Συλλογική Σύμβαση στην οποία υπάγονται οι εργαζόμενοι.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6505A6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4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Ωρομίσθιο κόστος ανά άτομο ανά ώρα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6505A6" w:rsidTr="00E25021">
        <w:trPr>
          <w:trHeight w:hRule="exact" w:val="91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α/α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  <w:r>
              <w:rPr>
                <w:rFonts w:eastAsia="Calibri" w:cs="Courier New"/>
                <w:position w:val="1"/>
              </w:rPr>
              <w:t>Στοιχεία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Κόστη για όλη τη διάρκεια της σύμβασης</w:t>
            </w:r>
          </w:p>
        </w:tc>
      </w:tr>
      <w:tr w:rsidR="00E25021" w:rsidRPr="006505A6" w:rsidTr="00EC408F">
        <w:trPr>
          <w:trHeight w:val="66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1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 xml:space="preserve">Συνολικό ύψος ποσού που αφορά τις πάσης φύσεως νόμιμες αποδοχές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6505A6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2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Ύψος ασφαλιστικών εισφορών με βάση τα προϋπολογισθέντα ποσά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6505A6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3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Ύψος διοικητικού κόστους παροχής των υπηρεσιών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A37CB1" w:rsidTr="00EC408F">
        <w:trPr>
          <w:trHeight w:hRule="exact" w:val="621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4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</w:rPr>
            </w:pPr>
            <w:r w:rsidRPr="00A37CB1">
              <w:rPr>
                <w:rFonts w:eastAsia="Calibri" w:cs="Courier New"/>
                <w:position w:val="1"/>
              </w:rPr>
              <w:t>Ύψος για λοιπά κόστη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5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</w:rPr>
            </w:pPr>
            <w:r w:rsidRPr="00A37CB1">
              <w:rPr>
                <w:rFonts w:eastAsia="Calibri" w:cs="Courier New"/>
                <w:position w:val="1"/>
              </w:rPr>
              <w:t>Ύψος εργολαβικού κέρδους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6505A6" w:rsidTr="00EC408F">
        <w:trPr>
          <w:trHeight w:hRule="exact" w:val="83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6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Ύψος νομίμων υπέρ δημοσίου και τρίτων κρατήσεων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A37CB1" w:rsidTr="000A1AB2">
        <w:trPr>
          <w:trHeight w:hRule="exact" w:val="283"/>
          <w:jc w:val="center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  <w:lang w:val="el-GR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021" w:rsidRPr="00A37CB1" w:rsidRDefault="00E25021" w:rsidP="000A1AB2">
            <w:pPr>
              <w:spacing w:after="0"/>
              <w:ind w:left="73" w:right="31"/>
              <w:jc w:val="left"/>
              <w:rPr>
                <w:rFonts w:eastAsia="Calibri" w:cs="Courier New"/>
                <w:position w:val="1"/>
              </w:rPr>
            </w:pPr>
            <w:r w:rsidRPr="00A37CB1">
              <w:rPr>
                <w:rFonts w:eastAsia="Calibri" w:cs="Courier New"/>
                <w:b/>
                <w:bCs/>
                <w:position w:val="1"/>
              </w:rPr>
              <w:t>Σύνολο χωρίς ΦΠΑ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0A1AB2">
        <w:trPr>
          <w:trHeight w:hRule="exact" w:val="283"/>
          <w:jc w:val="center"/>
        </w:trPr>
        <w:tc>
          <w:tcPr>
            <w:tcW w:w="7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  <w:lang w:val="en-US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021" w:rsidRPr="00A37CB1" w:rsidRDefault="00E25021" w:rsidP="000A1AB2">
            <w:pPr>
              <w:spacing w:after="0"/>
              <w:ind w:left="73" w:right="31"/>
              <w:jc w:val="left"/>
              <w:rPr>
                <w:rFonts w:eastAsia="Calibri" w:cs="Courier New"/>
                <w:position w:val="1"/>
              </w:rPr>
            </w:pPr>
            <w:r w:rsidRPr="00A37CB1">
              <w:rPr>
                <w:rFonts w:eastAsia="Calibri" w:cs="Courier New"/>
                <w:b/>
                <w:bCs/>
                <w:position w:val="1"/>
              </w:rPr>
              <w:t>ΦΠΑ 24%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0A1AB2">
        <w:trPr>
          <w:trHeight w:hRule="exact" w:val="284"/>
          <w:jc w:val="center"/>
        </w:trPr>
        <w:tc>
          <w:tcPr>
            <w:tcW w:w="7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021" w:rsidRPr="00A37CB1" w:rsidRDefault="00E25021" w:rsidP="000A1AB2">
            <w:pPr>
              <w:spacing w:after="0"/>
              <w:ind w:left="73" w:right="31"/>
              <w:jc w:val="left"/>
              <w:rPr>
                <w:rFonts w:eastAsia="Calibri" w:cs="Courier New"/>
                <w:position w:val="1"/>
              </w:rPr>
            </w:pPr>
            <w:r w:rsidRPr="00A37CB1">
              <w:rPr>
                <w:rFonts w:eastAsia="Calibri" w:cs="Courier New"/>
                <w:b/>
                <w:bCs/>
                <w:position w:val="1"/>
              </w:rPr>
              <w:t>Σύνολο με ΦΠΑ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</w:tbl>
    <w:p w:rsidR="00E25021" w:rsidRPr="00A37CB1" w:rsidRDefault="00E25021" w:rsidP="000A1AB2">
      <w:pPr>
        <w:spacing w:after="0" w:line="200" w:lineRule="exact"/>
        <w:rPr>
          <w:rFonts w:cs="Courier New"/>
          <w:sz w:val="20"/>
          <w:szCs w:val="20"/>
        </w:rPr>
      </w:pPr>
    </w:p>
    <w:p w:rsidR="00E25021" w:rsidRPr="00E25021" w:rsidRDefault="00E25021" w:rsidP="00E25021">
      <w:pPr>
        <w:spacing w:before="16"/>
        <w:ind w:left="280" w:right="960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>Σημείωση προς τους οικονομικούς φορείς:</w:t>
      </w:r>
    </w:p>
    <w:p w:rsidR="00E25021" w:rsidRPr="00E25021" w:rsidRDefault="00E25021" w:rsidP="00E25021">
      <w:pPr>
        <w:spacing w:before="16"/>
        <w:ind w:left="280" w:right="960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lastRenderedPageBreak/>
        <w:t>Είναι υποχρεωτική η συμπλήρωση και η υποβολή του Εντύπου οικονομικής προσφοράς επί ποινή αποκλεισμού.</w:t>
      </w:r>
    </w:p>
    <w:p w:rsidR="00E25021" w:rsidRPr="00E25021" w:rsidRDefault="00E25021" w:rsidP="00E25021">
      <w:pPr>
        <w:spacing w:before="9" w:line="260" w:lineRule="exact"/>
        <w:rPr>
          <w:rFonts w:eastAsia="Calibri" w:cs="Courier New"/>
          <w:i/>
          <w:lang w:val="el-GR"/>
        </w:rPr>
      </w:pPr>
    </w:p>
    <w:p w:rsidR="00E25021" w:rsidRPr="00E25021" w:rsidRDefault="00E25021" w:rsidP="00E25021">
      <w:pPr>
        <w:ind w:left="284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>Όλες οι τιμές να είναι σε ευρώ και με ακρίβεια δύο δεκαδικών ψηφίων.</w:t>
      </w:r>
    </w:p>
    <w:p w:rsidR="00E25021" w:rsidRPr="00E25021" w:rsidRDefault="00E25021" w:rsidP="00E25021">
      <w:pPr>
        <w:spacing w:before="9" w:line="260" w:lineRule="exact"/>
        <w:rPr>
          <w:rFonts w:eastAsia="Calibri" w:cs="Courier New"/>
          <w:i/>
          <w:lang w:val="el-GR"/>
        </w:rPr>
      </w:pPr>
    </w:p>
    <w:p w:rsidR="00E25021" w:rsidRPr="00E25021" w:rsidRDefault="00E25021" w:rsidP="00E25021">
      <w:pPr>
        <w:ind w:left="280" w:right="956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 xml:space="preserve">Η  συνολική τιμή της προφοράς μας ανέρχεται στα: </w:t>
      </w:r>
    </w:p>
    <w:p w:rsidR="00E25021" w:rsidRPr="00E25021" w:rsidRDefault="00E25021" w:rsidP="00E25021">
      <w:pPr>
        <w:ind w:left="280" w:right="956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 xml:space="preserve">(Σημείωση προς τους οικονομικούς φορείς: να αναγραφεί εδώ </w:t>
      </w:r>
      <w:r w:rsidRPr="00E25021">
        <w:rPr>
          <w:rFonts w:eastAsia="Calibri" w:cs="Courier New"/>
          <w:b/>
          <w:i/>
          <w:lang w:val="el-GR"/>
        </w:rPr>
        <w:t>ολογράφως</w:t>
      </w:r>
      <w:r w:rsidRPr="00E25021">
        <w:rPr>
          <w:rFonts w:eastAsia="Calibri" w:cs="Courier New"/>
          <w:i/>
          <w:lang w:val="el-GR"/>
        </w:rPr>
        <w:t xml:space="preserve"> η τιμή της προσφοράς μαζί με τον αναλογούντα ΦΠΑ) σε ευρώ.</w:t>
      </w:r>
    </w:p>
    <w:p w:rsidR="00E25021" w:rsidRPr="00E25021" w:rsidRDefault="00E25021" w:rsidP="00E25021">
      <w:pPr>
        <w:spacing w:before="6" w:line="260" w:lineRule="exact"/>
        <w:rPr>
          <w:rFonts w:eastAsia="Calibri" w:cs="Courier New"/>
          <w:i/>
          <w:lang w:val="el-GR"/>
        </w:rPr>
      </w:pPr>
    </w:p>
    <w:p w:rsidR="00E25021" w:rsidRPr="00E25021" w:rsidRDefault="00E25021" w:rsidP="00E25021">
      <w:pPr>
        <w:ind w:left="280" w:right="-20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>Για τ</w:t>
      </w:r>
      <w:r w:rsidR="000A1AB2">
        <w:rPr>
          <w:rFonts w:eastAsia="Calibri" w:cs="Courier New"/>
          <w:i/>
          <w:lang w:val="el-GR"/>
        </w:rPr>
        <w:t>ον οικονομικό φορέα</w:t>
      </w:r>
      <w:r w:rsidRPr="00E25021">
        <w:rPr>
          <w:rFonts w:eastAsia="Calibri" w:cs="Courier New"/>
          <w:i/>
          <w:lang w:val="el-GR"/>
        </w:rPr>
        <w:t>,</w:t>
      </w:r>
    </w:p>
    <w:p w:rsidR="001D64FA" w:rsidRPr="001D64FA" w:rsidRDefault="00E25021" w:rsidP="00030F4B">
      <w:pPr>
        <w:spacing w:before="1"/>
        <w:ind w:left="284" w:right="-20"/>
        <w:rPr>
          <w:sz w:val="20"/>
          <w:szCs w:val="20"/>
          <w:lang w:val="el-GR"/>
        </w:rPr>
      </w:pPr>
      <w:r w:rsidRPr="00E25021">
        <w:rPr>
          <w:rFonts w:eastAsia="Calibri" w:cs="Courier New"/>
          <w:i/>
          <w:lang w:val="el-GR"/>
        </w:rPr>
        <w:t>(ονοματεπώνυμο, σφραγίδα περί νομικών προσώπων και υπογραφή)</w:t>
      </w:r>
    </w:p>
    <w:sectPr w:rsidR="001D64FA" w:rsidRPr="001D64FA" w:rsidSect="00487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09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F75" w:rsidRDefault="00DA0F75">
      <w:pPr>
        <w:spacing w:after="0"/>
      </w:pPr>
      <w:r>
        <w:separator/>
      </w:r>
    </w:p>
  </w:endnote>
  <w:endnote w:type="continuationSeparator" w:id="1">
    <w:p w:rsidR="00DA0F75" w:rsidRDefault="00DA0F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xt">
    <w:altName w:val="Courier New"/>
    <w:charset w:val="A1"/>
    <w:family w:val="auto"/>
    <w:pitch w:val="variable"/>
    <w:sig w:usb0="A0002AA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>
    <w:pPr>
      <w:pStyle w:val="af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96414D" w:rsidRDefault="0096414D">
    <w:pPr>
      <w:pStyle w:val="af3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F1152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F11525">
      <w:rPr>
        <w:sz w:val="20"/>
        <w:szCs w:val="20"/>
      </w:rPr>
      <w:fldChar w:fldCharType="separate"/>
    </w:r>
    <w:r w:rsidR="00217167">
      <w:rPr>
        <w:noProof/>
        <w:sz w:val="20"/>
        <w:szCs w:val="20"/>
      </w:rPr>
      <w:t>1</w:t>
    </w:r>
    <w:r w:rsidR="00F11525">
      <w:rPr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F75" w:rsidRDefault="00DA0F75">
      <w:pPr>
        <w:spacing w:after="0"/>
      </w:pPr>
      <w:r>
        <w:separator/>
      </w:r>
    </w:p>
  </w:footnote>
  <w:footnote w:type="continuationSeparator" w:id="1">
    <w:p w:rsidR="00DA0F75" w:rsidRDefault="00DA0F7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>
    <w:nsid w:val="026749F4"/>
    <w:multiLevelType w:val="hybridMultilevel"/>
    <w:tmpl w:val="8DE6550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B852204"/>
    <w:multiLevelType w:val="hybridMultilevel"/>
    <w:tmpl w:val="5E5EBF8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80A7AB4"/>
    <w:multiLevelType w:val="hybridMultilevel"/>
    <w:tmpl w:val="3F96F07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B152943"/>
    <w:multiLevelType w:val="hybridMultilevel"/>
    <w:tmpl w:val="2E88997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C5106CF"/>
    <w:multiLevelType w:val="multilevel"/>
    <w:tmpl w:val="C55E54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E8A4673"/>
    <w:multiLevelType w:val="hybridMultilevel"/>
    <w:tmpl w:val="1CDA1786"/>
    <w:lvl w:ilvl="0" w:tplc="727443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8179A8"/>
    <w:multiLevelType w:val="hybridMultilevel"/>
    <w:tmpl w:val="C37CDE6E"/>
    <w:lvl w:ilvl="0" w:tplc="19B462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34433A9"/>
    <w:multiLevelType w:val="hybridMultilevel"/>
    <w:tmpl w:val="3118C7B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CED3407"/>
    <w:multiLevelType w:val="hybridMultilevel"/>
    <w:tmpl w:val="47946180"/>
    <w:lvl w:ilvl="0" w:tplc="6366B0BA">
      <w:numFmt w:val="bullet"/>
      <w:lvlText w:val="-"/>
      <w:lvlJc w:val="left"/>
      <w:pPr>
        <w:ind w:left="720" w:hanging="360"/>
      </w:pPr>
      <w:rPr>
        <w:rFonts w:ascii="Courier New" w:eastAsia="SimSun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0E2872"/>
    <w:multiLevelType w:val="hybridMultilevel"/>
    <w:tmpl w:val="D4A8ADC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5263656"/>
    <w:multiLevelType w:val="hybridMultilevel"/>
    <w:tmpl w:val="8C344272"/>
    <w:lvl w:ilvl="0" w:tplc="4ED812AC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C37029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CCE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6890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E88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BE0A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E3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0C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3C2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6851E1"/>
    <w:multiLevelType w:val="hybridMultilevel"/>
    <w:tmpl w:val="1646F5B0"/>
    <w:lvl w:ilvl="0" w:tplc="0200331E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3">
    <w:nsid w:val="3B6B409F"/>
    <w:multiLevelType w:val="hybridMultilevel"/>
    <w:tmpl w:val="A3B6F5B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EA0A4F"/>
    <w:multiLevelType w:val="hybridMultilevel"/>
    <w:tmpl w:val="41F610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7B6300"/>
    <w:multiLevelType w:val="multilevel"/>
    <w:tmpl w:val="8B40B07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>
    <w:nsid w:val="498940F7"/>
    <w:multiLevelType w:val="hybridMultilevel"/>
    <w:tmpl w:val="1206D4C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C0756E"/>
    <w:multiLevelType w:val="hybridMultilevel"/>
    <w:tmpl w:val="9E2ECE40"/>
    <w:lvl w:ilvl="0" w:tplc="3166A700">
      <w:start w:val="1"/>
      <w:numFmt w:val="bullet"/>
      <w:lvlText w:val="-"/>
      <w:lvlJc w:val="left"/>
      <w:pPr>
        <w:ind w:left="1611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28">
    <w:nsid w:val="4FA36D05"/>
    <w:multiLevelType w:val="hybridMultilevel"/>
    <w:tmpl w:val="6E2E475C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FC32FA"/>
    <w:multiLevelType w:val="hybridMultilevel"/>
    <w:tmpl w:val="C4A463F0"/>
    <w:lvl w:ilvl="0" w:tplc="58F63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840E2E" w:tentative="1">
      <w:start w:val="1"/>
      <w:numFmt w:val="lowerLetter"/>
      <w:lvlText w:val="%2."/>
      <w:lvlJc w:val="left"/>
      <w:pPr>
        <w:ind w:left="1440" w:hanging="360"/>
      </w:pPr>
    </w:lvl>
    <w:lvl w:ilvl="2" w:tplc="542EBEC2" w:tentative="1">
      <w:start w:val="1"/>
      <w:numFmt w:val="lowerRoman"/>
      <w:lvlText w:val="%3."/>
      <w:lvlJc w:val="right"/>
      <w:pPr>
        <w:ind w:left="2160" w:hanging="180"/>
      </w:pPr>
    </w:lvl>
    <w:lvl w:ilvl="3" w:tplc="A0267F6C" w:tentative="1">
      <w:start w:val="1"/>
      <w:numFmt w:val="decimal"/>
      <w:lvlText w:val="%4."/>
      <w:lvlJc w:val="left"/>
      <w:pPr>
        <w:ind w:left="2880" w:hanging="360"/>
      </w:pPr>
    </w:lvl>
    <w:lvl w:ilvl="4" w:tplc="EC9CAF44" w:tentative="1">
      <w:start w:val="1"/>
      <w:numFmt w:val="lowerLetter"/>
      <w:lvlText w:val="%5."/>
      <w:lvlJc w:val="left"/>
      <w:pPr>
        <w:ind w:left="3600" w:hanging="360"/>
      </w:pPr>
    </w:lvl>
    <w:lvl w:ilvl="5" w:tplc="77068642" w:tentative="1">
      <w:start w:val="1"/>
      <w:numFmt w:val="lowerRoman"/>
      <w:lvlText w:val="%6."/>
      <w:lvlJc w:val="right"/>
      <w:pPr>
        <w:ind w:left="4320" w:hanging="180"/>
      </w:pPr>
    </w:lvl>
    <w:lvl w:ilvl="6" w:tplc="2C0C2AE4" w:tentative="1">
      <w:start w:val="1"/>
      <w:numFmt w:val="decimal"/>
      <w:lvlText w:val="%7."/>
      <w:lvlJc w:val="left"/>
      <w:pPr>
        <w:ind w:left="5040" w:hanging="360"/>
      </w:pPr>
    </w:lvl>
    <w:lvl w:ilvl="7" w:tplc="CB60BEF8" w:tentative="1">
      <w:start w:val="1"/>
      <w:numFmt w:val="lowerLetter"/>
      <w:lvlText w:val="%8."/>
      <w:lvlJc w:val="left"/>
      <w:pPr>
        <w:ind w:left="5760" w:hanging="360"/>
      </w:pPr>
    </w:lvl>
    <w:lvl w:ilvl="8" w:tplc="CB507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101F4E"/>
    <w:multiLevelType w:val="hybridMultilevel"/>
    <w:tmpl w:val="6F06BC02"/>
    <w:lvl w:ilvl="0" w:tplc="1E3A1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2EA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C64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68F6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45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A5F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027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48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7AEA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FB1710"/>
    <w:multiLevelType w:val="hybridMultilevel"/>
    <w:tmpl w:val="D508253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A4D757C"/>
    <w:multiLevelType w:val="hybridMultilevel"/>
    <w:tmpl w:val="EDF0B2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0197AA4"/>
    <w:multiLevelType w:val="hybridMultilevel"/>
    <w:tmpl w:val="59B87706"/>
    <w:lvl w:ilvl="0" w:tplc="4426E56A">
      <w:start w:val="3"/>
      <w:numFmt w:val="bullet"/>
      <w:lvlText w:val="-"/>
      <w:lvlJc w:val="left"/>
      <w:pPr>
        <w:ind w:left="144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5">
    <w:nsid w:val="69651081"/>
    <w:multiLevelType w:val="hybridMultilevel"/>
    <w:tmpl w:val="E9D8BE78"/>
    <w:lvl w:ilvl="0" w:tplc="9808F0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26DAD"/>
    <w:multiLevelType w:val="hybridMultilevel"/>
    <w:tmpl w:val="88D015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A322DC"/>
    <w:multiLevelType w:val="hybridMultilevel"/>
    <w:tmpl w:val="3662DCA8"/>
    <w:lvl w:ilvl="0" w:tplc="04D26286">
      <w:start w:val="1"/>
      <w:numFmt w:val="decimal"/>
      <w:lvlText w:val="%1."/>
      <w:lvlJc w:val="left"/>
      <w:pPr>
        <w:ind w:left="720" w:hanging="360"/>
      </w:pPr>
    </w:lvl>
    <w:lvl w:ilvl="1" w:tplc="20C47DA2" w:tentative="1">
      <w:start w:val="1"/>
      <w:numFmt w:val="lowerLetter"/>
      <w:lvlText w:val="%2."/>
      <w:lvlJc w:val="left"/>
      <w:pPr>
        <w:ind w:left="1440" w:hanging="360"/>
      </w:pPr>
    </w:lvl>
    <w:lvl w:ilvl="2" w:tplc="50181554" w:tentative="1">
      <w:start w:val="1"/>
      <w:numFmt w:val="lowerRoman"/>
      <w:lvlText w:val="%3."/>
      <w:lvlJc w:val="right"/>
      <w:pPr>
        <w:ind w:left="2160" w:hanging="180"/>
      </w:pPr>
    </w:lvl>
    <w:lvl w:ilvl="3" w:tplc="8B7A5750" w:tentative="1">
      <w:start w:val="1"/>
      <w:numFmt w:val="decimal"/>
      <w:lvlText w:val="%4."/>
      <w:lvlJc w:val="left"/>
      <w:pPr>
        <w:ind w:left="2880" w:hanging="360"/>
      </w:pPr>
    </w:lvl>
    <w:lvl w:ilvl="4" w:tplc="17EE80B4" w:tentative="1">
      <w:start w:val="1"/>
      <w:numFmt w:val="lowerLetter"/>
      <w:lvlText w:val="%5."/>
      <w:lvlJc w:val="left"/>
      <w:pPr>
        <w:ind w:left="3600" w:hanging="360"/>
      </w:pPr>
    </w:lvl>
    <w:lvl w:ilvl="5" w:tplc="02B41DD8" w:tentative="1">
      <w:start w:val="1"/>
      <w:numFmt w:val="lowerRoman"/>
      <w:lvlText w:val="%6."/>
      <w:lvlJc w:val="right"/>
      <w:pPr>
        <w:ind w:left="4320" w:hanging="180"/>
      </w:pPr>
    </w:lvl>
    <w:lvl w:ilvl="6" w:tplc="42B45A0A" w:tentative="1">
      <w:start w:val="1"/>
      <w:numFmt w:val="decimal"/>
      <w:lvlText w:val="%7."/>
      <w:lvlJc w:val="left"/>
      <w:pPr>
        <w:ind w:left="5040" w:hanging="360"/>
      </w:pPr>
    </w:lvl>
    <w:lvl w:ilvl="7" w:tplc="CA4E8B68" w:tentative="1">
      <w:start w:val="1"/>
      <w:numFmt w:val="lowerLetter"/>
      <w:lvlText w:val="%8."/>
      <w:lvlJc w:val="left"/>
      <w:pPr>
        <w:ind w:left="5760" w:hanging="360"/>
      </w:pPr>
    </w:lvl>
    <w:lvl w:ilvl="8" w:tplc="B71E7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7D334D"/>
    <w:multiLevelType w:val="hybridMultilevel"/>
    <w:tmpl w:val="C0AC0DDA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9F58CC"/>
    <w:multiLevelType w:val="multilevel"/>
    <w:tmpl w:val="257A0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0">
    <w:nsid w:val="71A929A8"/>
    <w:multiLevelType w:val="hybridMultilevel"/>
    <w:tmpl w:val="ADF405B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2806D20"/>
    <w:multiLevelType w:val="hybridMultilevel"/>
    <w:tmpl w:val="8012B71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5244768"/>
    <w:multiLevelType w:val="hybridMultilevel"/>
    <w:tmpl w:val="313C35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FD270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eastAsia="Cambria" w:hAnsi="Cambria" w:cs="Cambria"/>
        <w:b w:val="0"/>
        <w:bCs/>
        <w:i/>
        <w:iCs/>
        <w:color w:val="000000"/>
        <w:sz w:val="22"/>
        <w:szCs w:val="22"/>
        <w:lang w:val="el-GR" w:eastAsia="el-GR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43"/>
  </w:num>
  <w:num w:numId="13">
    <w:abstractNumId w:val="39"/>
  </w:num>
  <w:num w:numId="14">
    <w:abstractNumId w:val="29"/>
  </w:num>
  <w:num w:numId="15">
    <w:abstractNumId w:val="30"/>
  </w:num>
  <w:num w:numId="16">
    <w:abstractNumId w:val="37"/>
  </w:num>
  <w:num w:numId="17">
    <w:abstractNumId w:val="21"/>
  </w:num>
  <w:num w:numId="18">
    <w:abstractNumId w:val="19"/>
  </w:num>
  <w:num w:numId="19">
    <w:abstractNumId w:val="28"/>
  </w:num>
  <w:num w:numId="20">
    <w:abstractNumId w:val="38"/>
  </w:num>
  <w:num w:numId="21">
    <w:abstractNumId w:val="32"/>
  </w:num>
  <w:num w:numId="22">
    <w:abstractNumId w:val="11"/>
  </w:num>
  <w:num w:numId="23">
    <w:abstractNumId w:val="41"/>
  </w:num>
  <w:num w:numId="24">
    <w:abstractNumId w:val="23"/>
  </w:num>
  <w:num w:numId="25">
    <w:abstractNumId w:val="20"/>
  </w:num>
  <w:num w:numId="26">
    <w:abstractNumId w:val="18"/>
  </w:num>
  <w:num w:numId="27">
    <w:abstractNumId w:val="12"/>
  </w:num>
  <w:num w:numId="28">
    <w:abstractNumId w:val="40"/>
  </w:num>
  <w:num w:numId="29">
    <w:abstractNumId w:val="31"/>
  </w:num>
  <w:num w:numId="30">
    <w:abstractNumId w:val="13"/>
  </w:num>
  <w:num w:numId="31">
    <w:abstractNumId w:val="26"/>
  </w:num>
  <w:num w:numId="32">
    <w:abstractNumId w:val="24"/>
  </w:num>
  <w:num w:numId="33">
    <w:abstractNumId w:val="14"/>
  </w:num>
  <w:num w:numId="34">
    <w:abstractNumId w:val="27"/>
  </w:num>
  <w:num w:numId="35">
    <w:abstractNumId w:val="15"/>
  </w:num>
  <w:num w:numId="36">
    <w:abstractNumId w:val="17"/>
  </w:num>
  <w:num w:numId="37">
    <w:abstractNumId w:val="25"/>
  </w:num>
  <w:num w:numId="38">
    <w:abstractNumId w:val="35"/>
  </w:num>
  <w:num w:numId="39">
    <w:abstractNumId w:val="22"/>
  </w:num>
  <w:num w:numId="40">
    <w:abstractNumId w:val="42"/>
  </w:num>
  <w:num w:numId="41">
    <w:abstractNumId w:val="36"/>
  </w:num>
  <w:num w:numId="42">
    <w:abstractNumId w:val="33"/>
  </w:num>
  <w:num w:numId="43">
    <w:abstractNumId w:val="34"/>
  </w:num>
  <w:num w:numId="4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GrammaticalErrors/>
  <w:stylePaneFormatFilter w:val="0000"/>
  <w:defaultTabStop w:val="720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67F14"/>
    <w:rsid w:val="0000375D"/>
    <w:rsid w:val="000040FD"/>
    <w:rsid w:val="00004465"/>
    <w:rsid w:val="00004A6B"/>
    <w:rsid w:val="0000656D"/>
    <w:rsid w:val="00006CEC"/>
    <w:rsid w:val="000072DB"/>
    <w:rsid w:val="00016129"/>
    <w:rsid w:val="0002094F"/>
    <w:rsid w:val="00020B6A"/>
    <w:rsid w:val="00020DCF"/>
    <w:rsid w:val="00020E15"/>
    <w:rsid w:val="00021154"/>
    <w:rsid w:val="000218FE"/>
    <w:rsid w:val="0002320C"/>
    <w:rsid w:val="00024533"/>
    <w:rsid w:val="00024CFD"/>
    <w:rsid w:val="00025609"/>
    <w:rsid w:val="00026E2E"/>
    <w:rsid w:val="00030F4B"/>
    <w:rsid w:val="000313EC"/>
    <w:rsid w:val="000319DF"/>
    <w:rsid w:val="00032BAF"/>
    <w:rsid w:val="00034ABD"/>
    <w:rsid w:val="000421F7"/>
    <w:rsid w:val="00043016"/>
    <w:rsid w:val="00045253"/>
    <w:rsid w:val="000521DC"/>
    <w:rsid w:val="00052D56"/>
    <w:rsid w:val="00055DFB"/>
    <w:rsid w:val="00063B20"/>
    <w:rsid w:val="00064648"/>
    <w:rsid w:val="00065002"/>
    <w:rsid w:val="00070508"/>
    <w:rsid w:val="000715C3"/>
    <w:rsid w:val="000737CC"/>
    <w:rsid w:val="00074BCB"/>
    <w:rsid w:val="00075251"/>
    <w:rsid w:val="00076C9E"/>
    <w:rsid w:val="00077DFF"/>
    <w:rsid w:val="00080FAE"/>
    <w:rsid w:val="0008133F"/>
    <w:rsid w:val="000819A2"/>
    <w:rsid w:val="0008290B"/>
    <w:rsid w:val="000904FF"/>
    <w:rsid w:val="00092DA0"/>
    <w:rsid w:val="00092E0A"/>
    <w:rsid w:val="00093027"/>
    <w:rsid w:val="000933D8"/>
    <w:rsid w:val="00097F3B"/>
    <w:rsid w:val="000A0FD7"/>
    <w:rsid w:val="000A1AB2"/>
    <w:rsid w:val="000A223D"/>
    <w:rsid w:val="000A52F4"/>
    <w:rsid w:val="000A6F90"/>
    <w:rsid w:val="000B0508"/>
    <w:rsid w:val="000B1EE7"/>
    <w:rsid w:val="000C003D"/>
    <w:rsid w:val="000C1C07"/>
    <w:rsid w:val="000C1E49"/>
    <w:rsid w:val="000C2D2C"/>
    <w:rsid w:val="000C4284"/>
    <w:rsid w:val="000C4BEA"/>
    <w:rsid w:val="000C76F3"/>
    <w:rsid w:val="000C7F1C"/>
    <w:rsid w:val="000D02D1"/>
    <w:rsid w:val="000D0934"/>
    <w:rsid w:val="000D263D"/>
    <w:rsid w:val="000D5A6B"/>
    <w:rsid w:val="000E082E"/>
    <w:rsid w:val="000E307B"/>
    <w:rsid w:val="000E310F"/>
    <w:rsid w:val="000E636F"/>
    <w:rsid w:val="000E67AB"/>
    <w:rsid w:val="000F12E3"/>
    <w:rsid w:val="000F37D2"/>
    <w:rsid w:val="000F3AC7"/>
    <w:rsid w:val="000F3FCE"/>
    <w:rsid w:val="000F4D1F"/>
    <w:rsid w:val="000F7DEF"/>
    <w:rsid w:val="001017C9"/>
    <w:rsid w:val="00102E24"/>
    <w:rsid w:val="00103678"/>
    <w:rsid w:val="001036EA"/>
    <w:rsid w:val="00105314"/>
    <w:rsid w:val="00105C89"/>
    <w:rsid w:val="0010722C"/>
    <w:rsid w:val="001101C6"/>
    <w:rsid w:val="00110C30"/>
    <w:rsid w:val="00111E0D"/>
    <w:rsid w:val="001217F6"/>
    <w:rsid w:val="00122C70"/>
    <w:rsid w:val="00122DA3"/>
    <w:rsid w:val="00130774"/>
    <w:rsid w:val="00131CDD"/>
    <w:rsid w:val="001365BB"/>
    <w:rsid w:val="001372BC"/>
    <w:rsid w:val="00144E2E"/>
    <w:rsid w:val="0014575C"/>
    <w:rsid w:val="00146373"/>
    <w:rsid w:val="00146D7F"/>
    <w:rsid w:val="0015005C"/>
    <w:rsid w:val="00150871"/>
    <w:rsid w:val="00153744"/>
    <w:rsid w:val="001552C1"/>
    <w:rsid w:val="00156470"/>
    <w:rsid w:val="0015726E"/>
    <w:rsid w:val="00160404"/>
    <w:rsid w:val="00160A1A"/>
    <w:rsid w:val="00160EA7"/>
    <w:rsid w:val="001611ED"/>
    <w:rsid w:val="00164E1F"/>
    <w:rsid w:val="00165736"/>
    <w:rsid w:val="00167F4B"/>
    <w:rsid w:val="00171EB5"/>
    <w:rsid w:val="0017235F"/>
    <w:rsid w:val="00172FBA"/>
    <w:rsid w:val="0017436B"/>
    <w:rsid w:val="00175691"/>
    <w:rsid w:val="00176884"/>
    <w:rsid w:val="00177D6E"/>
    <w:rsid w:val="00182A81"/>
    <w:rsid w:val="00182FE8"/>
    <w:rsid w:val="00183ADD"/>
    <w:rsid w:val="00184802"/>
    <w:rsid w:val="00184870"/>
    <w:rsid w:val="0018557E"/>
    <w:rsid w:val="00187AF0"/>
    <w:rsid w:val="00187B36"/>
    <w:rsid w:val="00191486"/>
    <w:rsid w:val="00191530"/>
    <w:rsid w:val="001934F6"/>
    <w:rsid w:val="00194C51"/>
    <w:rsid w:val="001A1CBE"/>
    <w:rsid w:val="001A48EE"/>
    <w:rsid w:val="001A784D"/>
    <w:rsid w:val="001B0446"/>
    <w:rsid w:val="001B1362"/>
    <w:rsid w:val="001B44A3"/>
    <w:rsid w:val="001B4C2F"/>
    <w:rsid w:val="001B4F76"/>
    <w:rsid w:val="001B5915"/>
    <w:rsid w:val="001B7A17"/>
    <w:rsid w:val="001C17BC"/>
    <w:rsid w:val="001C1814"/>
    <w:rsid w:val="001C2D22"/>
    <w:rsid w:val="001C3E1B"/>
    <w:rsid w:val="001C4D31"/>
    <w:rsid w:val="001C5104"/>
    <w:rsid w:val="001C6FF9"/>
    <w:rsid w:val="001C7285"/>
    <w:rsid w:val="001C7A2C"/>
    <w:rsid w:val="001D2422"/>
    <w:rsid w:val="001D3224"/>
    <w:rsid w:val="001D4BC4"/>
    <w:rsid w:val="001D56EE"/>
    <w:rsid w:val="001D64FA"/>
    <w:rsid w:val="001E006D"/>
    <w:rsid w:val="001E01BC"/>
    <w:rsid w:val="001E15FD"/>
    <w:rsid w:val="001E243F"/>
    <w:rsid w:val="001E26D7"/>
    <w:rsid w:val="001E2E12"/>
    <w:rsid w:val="001E4CC6"/>
    <w:rsid w:val="001E6F85"/>
    <w:rsid w:val="001F1DCF"/>
    <w:rsid w:val="001F2C91"/>
    <w:rsid w:val="001F7E31"/>
    <w:rsid w:val="00200AB7"/>
    <w:rsid w:val="00200C6B"/>
    <w:rsid w:val="0020122B"/>
    <w:rsid w:val="00204DA6"/>
    <w:rsid w:val="00205CB7"/>
    <w:rsid w:val="00207038"/>
    <w:rsid w:val="00214CA5"/>
    <w:rsid w:val="002157A0"/>
    <w:rsid w:val="00215ADE"/>
    <w:rsid w:val="00216ECA"/>
    <w:rsid w:val="00217167"/>
    <w:rsid w:val="002178E4"/>
    <w:rsid w:val="00220BE2"/>
    <w:rsid w:val="00221710"/>
    <w:rsid w:val="00222C4E"/>
    <w:rsid w:val="002308FE"/>
    <w:rsid w:val="00230F20"/>
    <w:rsid w:val="002338CB"/>
    <w:rsid w:val="002338D8"/>
    <w:rsid w:val="002353B1"/>
    <w:rsid w:val="00236CCA"/>
    <w:rsid w:val="00236D1E"/>
    <w:rsid w:val="002379E7"/>
    <w:rsid w:val="00240CF8"/>
    <w:rsid w:val="00245B54"/>
    <w:rsid w:val="00247874"/>
    <w:rsid w:val="00251043"/>
    <w:rsid w:val="002510A3"/>
    <w:rsid w:val="002544F0"/>
    <w:rsid w:val="00254B2E"/>
    <w:rsid w:val="002567E1"/>
    <w:rsid w:val="0026258A"/>
    <w:rsid w:val="00263787"/>
    <w:rsid w:val="00263FF9"/>
    <w:rsid w:val="0026561A"/>
    <w:rsid w:val="00265FF6"/>
    <w:rsid w:val="002669A8"/>
    <w:rsid w:val="00266D9E"/>
    <w:rsid w:val="00267231"/>
    <w:rsid w:val="0027068B"/>
    <w:rsid w:val="0027167B"/>
    <w:rsid w:val="002719A2"/>
    <w:rsid w:val="00274969"/>
    <w:rsid w:val="002758D4"/>
    <w:rsid w:val="0027742B"/>
    <w:rsid w:val="002779F0"/>
    <w:rsid w:val="00283C02"/>
    <w:rsid w:val="00284BFD"/>
    <w:rsid w:val="00286137"/>
    <w:rsid w:val="00286ED0"/>
    <w:rsid w:val="00287116"/>
    <w:rsid w:val="002913F6"/>
    <w:rsid w:val="00292883"/>
    <w:rsid w:val="00292AFB"/>
    <w:rsid w:val="00293683"/>
    <w:rsid w:val="00297743"/>
    <w:rsid w:val="002A0571"/>
    <w:rsid w:val="002A2BF9"/>
    <w:rsid w:val="002B1271"/>
    <w:rsid w:val="002B14E1"/>
    <w:rsid w:val="002B20BB"/>
    <w:rsid w:val="002B2B97"/>
    <w:rsid w:val="002B2D40"/>
    <w:rsid w:val="002B301E"/>
    <w:rsid w:val="002B31DF"/>
    <w:rsid w:val="002B45EB"/>
    <w:rsid w:val="002B5777"/>
    <w:rsid w:val="002B61F6"/>
    <w:rsid w:val="002C1220"/>
    <w:rsid w:val="002C1D39"/>
    <w:rsid w:val="002C226C"/>
    <w:rsid w:val="002C43FF"/>
    <w:rsid w:val="002D1604"/>
    <w:rsid w:val="002D1DED"/>
    <w:rsid w:val="002D1EB4"/>
    <w:rsid w:val="002D2139"/>
    <w:rsid w:val="002D213E"/>
    <w:rsid w:val="002D2C87"/>
    <w:rsid w:val="002D492F"/>
    <w:rsid w:val="002D6343"/>
    <w:rsid w:val="002D74DF"/>
    <w:rsid w:val="002D777A"/>
    <w:rsid w:val="002E0E04"/>
    <w:rsid w:val="002E1623"/>
    <w:rsid w:val="002E6277"/>
    <w:rsid w:val="002E6CB5"/>
    <w:rsid w:val="002F11DB"/>
    <w:rsid w:val="002F1398"/>
    <w:rsid w:val="002F7A66"/>
    <w:rsid w:val="00300654"/>
    <w:rsid w:val="00303AE1"/>
    <w:rsid w:val="00304260"/>
    <w:rsid w:val="00306F75"/>
    <w:rsid w:val="0031048C"/>
    <w:rsid w:val="0031169D"/>
    <w:rsid w:val="00312742"/>
    <w:rsid w:val="0031472F"/>
    <w:rsid w:val="0031698B"/>
    <w:rsid w:val="00316FC6"/>
    <w:rsid w:val="00317B23"/>
    <w:rsid w:val="00320795"/>
    <w:rsid w:val="003210D8"/>
    <w:rsid w:val="00321EA9"/>
    <w:rsid w:val="00322771"/>
    <w:rsid w:val="00322DCB"/>
    <w:rsid w:val="0032301B"/>
    <w:rsid w:val="00325694"/>
    <w:rsid w:val="00326280"/>
    <w:rsid w:val="0032639F"/>
    <w:rsid w:val="00334213"/>
    <w:rsid w:val="00335352"/>
    <w:rsid w:val="00335E55"/>
    <w:rsid w:val="00336C4D"/>
    <w:rsid w:val="00340305"/>
    <w:rsid w:val="00342556"/>
    <w:rsid w:val="00345275"/>
    <w:rsid w:val="00345415"/>
    <w:rsid w:val="0034590B"/>
    <w:rsid w:val="003460D8"/>
    <w:rsid w:val="00350A87"/>
    <w:rsid w:val="00351D2C"/>
    <w:rsid w:val="00352042"/>
    <w:rsid w:val="00353578"/>
    <w:rsid w:val="00355202"/>
    <w:rsid w:val="0035532D"/>
    <w:rsid w:val="003556ED"/>
    <w:rsid w:val="00355C21"/>
    <w:rsid w:val="003639F3"/>
    <w:rsid w:val="0036403C"/>
    <w:rsid w:val="003643C7"/>
    <w:rsid w:val="003657CF"/>
    <w:rsid w:val="0036615C"/>
    <w:rsid w:val="00366FFB"/>
    <w:rsid w:val="0036706A"/>
    <w:rsid w:val="00367577"/>
    <w:rsid w:val="003740D4"/>
    <w:rsid w:val="003744C0"/>
    <w:rsid w:val="00374B84"/>
    <w:rsid w:val="00375F44"/>
    <w:rsid w:val="0037683F"/>
    <w:rsid w:val="00382D8C"/>
    <w:rsid w:val="003831C5"/>
    <w:rsid w:val="0039051E"/>
    <w:rsid w:val="00390D33"/>
    <w:rsid w:val="003929DA"/>
    <w:rsid w:val="0039318E"/>
    <w:rsid w:val="00393416"/>
    <w:rsid w:val="003954C0"/>
    <w:rsid w:val="00397542"/>
    <w:rsid w:val="00397984"/>
    <w:rsid w:val="00397E25"/>
    <w:rsid w:val="003A13B5"/>
    <w:rsid w:val="003A4427"/>
    <w:rsid w:val="003A68B3"/>
    <w:rsid w:val="003A78D9"/>
    <w:rsid w:val="003A7D22"/>
    <w:rsid w:val="003B099D"/>
    <w:rsid w:val="003B264E"/>
    <w:rsid w:val="003B43C3"/>
    <w:rsid w:val="003B58C6"/>
    <w:rsid w:val="003B5B71"/>
    <w:rsid w:val="003B5CF0"/>
    <w:rsid w:val="003C0899"/>
    <w:rsid w:val="003C1DCE"/>
    <w:rsid w:val="003C4424"/>
    <w:rsid w:val="003C54C6"/>
    <w:rsid w:val="003C7A40"/>
    <w:rsid w:val="003D10BA"/>
    <w:rsid w:val="003D1320"/>
    <w:rsid w:val="003D473B"/>
    <w:rsid w:val="003D4EA1"/>
    <w:rsid w:val="003D62F0"/>
    <w:rsid w:val="003D7490"/>
    <w:rsid w:val="003D7C44"/>
    <w:rsid w:val="003E3340"/>
    <w:rsid w:val="003E77F8"/>
    <w:rsid w:val="003F29B1"/>
    <w:rsid w:val="003F4FB3"/>
    <w:rsid w:val="003F6649"/>
    <w:rsid w:val="003F6737"/>
    <w:rsid w:val="003F6974"/>
    <w:rsid w:val="003F6DFD"/>
    <w:rsid w:val="003F7489"/>
    <w:rsid w:val="00401093"/>
    <w:rsid w:val="00405D54"/>
    <w:rsid w:val="00406754"/>
    <w:rsid w:val="00412714"/>
    <w:rsid w:val="00413AB8"/>
    <w:rsid w:val="004165DD"/>
    <w:rsid w:val="00416EF3"/>
    <w:rsid w:val="00420634"/>
    <w:rsid w:val="00421978"/>
    <w:rsid w:val="004229B2"/>
    <w:rsid w:val="004246DE"/>
    <w:rsid w:val="00425C47"/>
    <w:rsid w:val="0042733F"/>
    <w:rsid w:val="00427AB7"/>
    <w:rsid w:val="0043074A"/>
    <w:rsid w:val="00430D31"/>
    <w:rsid w:val="00430EAC"/>
    <w:rsid w:val="00431FAC"/>
    <w:rsid w:val="004324F3"/>
    <w:rsid w:val="004331C6"/>
    <w:rsid w:val="00433DA3"/>
    <w:rsid w:val="00436457"/>
    <w:rsid w:val="00436CFF"/>
    <w:rsid w:val="00436F2C"/>
    <w:rsid w:val="004370FE"/>
    <w:rsid w:val="004401C0"/>
    <w:rsid w:val="004410D8"/>
    <w:rsid w:val="00441C72"/>
    <w:rsid w:val="00444121"/>
    <w:rsid w:val="00450623"/>
    <w:rsid w:val="00450D65"/>
    <w:rsid w:val="00451B52"/>
    <w:rsid w:val="004534C7"/>
    <w:rsid w:val="00454E15"/>
    <w:rsid w:val="00456A2F"/>
    <w:rsid w:val="00456DE2"/>
    <w:rsid w:val="00457204"/>
    <w:rsid w:val="004608D2"/>
    <w:rsid w:val="00460B8B"/>
    <w:rsid w:val="004618ED"/>
    <w:rsid w:val="00461C8F"/>
    <w:rsid w:val="004654FB"/>
    <w:rsid w:val="0046649A"/>
    <w:rsid w:val="00467647"/>
    <w:rsid w:val="00467931"/>
    <w:rsid w:val="00467F14"/>
    <w:rsid w:val="004701FC"/>
    <w:rsid w:val="00470D3D"/>
    <w:rsid w:val="00471108"/>
    <w:rsid w:val="00471A32"/>
    <w:rsid w:val="0047283A"/>
    <w:rsid w:val="004759D3"/>
    <w:rsid w:val="00477211"/>
    <w:rsid w:val="004809C0"/>
    <w:rsid w:val="00481860"/>
    <w:rsid w:val="00481ADD"/>
    <w:rsid w:val="00482FAD"/>
    <w:rsid w:val="00485235"/>
    <w:rsid w:val="00485877"/>
    <w:rsid w:val="004869EF"/>
    <w:rsid w:val="004874CE"/>
    <w:rsid w:val="0049084E"/>
    <w:rsid w:val="0049092A"/>
    <w:rsid w:val="00490EDB"/>
    <w:rsid w:val="00491658"/>
    <w:rsid w:val="00491A5A"/>
    <w:rsid w:val="004927EF"/>
    <w:rsid w:val="00493234"/>
    <w:rsid w:val="004941AF"/>
    <w:rsid w:val="00494393"/>
    <w:rsid w:val="004948C1"/>
    <w:rsid w:val="00494CB1"/>
    <w:rsid w:val="00495F28"/>
    <w:rsid w:val="00496A4E"/>
    <w:rsid w:val="004A208E"/>
    <w:rsid w:val="004A26E5"/>
    <w:rsid w:val="004A42FF"/>
    <w:rsid w:val="004A654C"/>
    <w:rsid w:val="004B2C85"/>
    <w:rsid w:val="004B48C3"/>
    <w:rsid w:val="004B547C"/>
    <w:rsid w:val="004C07DF"/>
    <w:rsid w:val="004C3C0C"/>
    <w:rsid w:val="004C53A8"/>
    <w:rsid w:val="004C6B0C"/>
    <w:rsid w:val="004C742C"/>
    <w:rsid w:val="004D0C34"/>
    <w:rsid w:val="004D680D"/>
    <w:rsid w:val="004E217D"/>
    <w:rsid w:val="004E4D7E"/>
    <w:rsid w:val="004E592B"/>
    <w:rsid w:val="004E6858"/>
    <w:rsid w:val="004E6C6E"/>
    <w:rsid w:val="004F35CD"/>
    <w:rsid w:val="004F3EF1"/>
    <w:rsid w:val="004F5118"/>
    <w:rsid w:val="00501E52"/>
    <w:rsid w:val="005028CF"/>
    <w:rsid w:val="005054D1"/>
    <w:rsid w:val="005055D4"/>
    <w:rsid w:val="00506757"/>
    <w:rsid w:val="00516126"/>
    <w:rsid w:val="00516A43"/>
    <w:rsid w:val="00516C3C"/>
    <w:rsid w:val="0051726E"/>
    <w:rsid w:val="005208A3"/>
    <w:rsid w:val="0052232F"/>
    <w:rsid w:val="005237FA"/>
    <w:rsid w:val="005249C6"/>
    <w:rsid w:val="00531800"/>
    <w:rsid w:val="00534010"/>
    <w:rsid w:val="00534459"/>
    <w:rsid w:val="005345F5"/>
    <w:rsid w:val="005352FD"/>
    <w:rsid w:val="0053703A"/>
    <w:rsid w:val="00537B79"/>
    <w:rsid w:val="00544C7F"/>
    <w:rsid w:val="00547F09"/>
    <w:rsid w:val="005502D8"/>
    <w:rsid w:val="005518B6"/>
    <w:rsid w:val="00551F2E"/>
    <w:rsid w:val="00553602"/>
    <w:rsid w:val="00553E3F"/>
    <w:rsid w:val="005563C6"/>
    <w:rsid w:val="005609B2"/>
    <w:rsid w:val="005634FF"/>
    <w:rsid w:val="0056463B"/>
    <w:rsid w:val="00566C5D"/>
    <w:rsid w:val="00567862"/>
    <w:rsid w:val="00570C40"/>
    <w:rsid w:val="0057275F"/>
    <w:rsid w:val="00574EB5"/>
    <w:rsid w:val="00581874"/>
    <w:rsid w:val="00585EAB"/>
    <w:rsid w:val="00586940"/>
    <w:rsid w:val="00587734"/>
    <w:rsid w:val="00590CAE"/>
    <w:rsid w:val="005911A8"/>
    <w:rsid w:val="00591653"/>
    <w:rsid w:val="00591B46"/>
    <w:rsid w:val="00592337"/>
    <w:rsid w:val="0059451D"/>
    <w:rsid w:val="005960D7"/>
    <w:rsid w:val="0059678F"/>
    <w:rsid w:val="00597D6A"/>
    <w:rsid w:val="00597F5F"/>
    <w:rsid w:val="005A00D1"/>
    <w:rsid w:val="005A0EC7"/>
    <w:rsid w:val="005A3D8C"/>
    <w:rsid w:val="005A4A87"/>
    <w:rsid w:val="005A6533"/>
    <w:rsid w:val="005A7986"/>
    <w:rsid w:val="005B0027"/>
    <w:rsid w:val="005B0E5F"/>
    <w:rsid w:val="005B108C"/>
    <w:rsid w:val="005B1786"/>
    <w:rsid w:val="005B4FFA"/>
    <w:rsid w:val="005B67DD"/>
    <w:rsid w:val="005B7536"/>
    <w:rsid w:val="005B7A1D"/>
    <w:rsid w:val="005C27D0"/>
    <w:rsid w:val="005C4697"/>
    <w:rsid w:val="005C64D5"/>
    <w:rsid w:val="005C7311"/>
    <w:rsid w:val="005C746B"/>
    <w:rsid w:val="005C754C"/>
    <w:rsid w:val="005D11ED"/>
    <w:rsid w:val="005D1876"/>
    <w:rsid w:val="005E15A7"/>
    <w:rsid w:val="005E1842"/>
    <w:rsid w:val="005F0D4C"/>
    <w:rsid w:val="005F1162"/>
    <w:rsid w:val="005F4745"/>
    <w:rsid w:val="005F493D"/>
    <w:rsid w:val="005F4C73"/>
    <w:rsid w:val="005F589B"/>
    <w:rsid w:val="005F7FF0"/>
    <w:rsid w:val="00600236"/>
    <w:rsid w:val="006021FD"/>
    <w:rsid w:val="006026F6"/>
    <w:rsid w:val="00604CE3"/>
    <w:rsid w:val="00606CD5"/>
    <w:rsid w:val="00611165"/>
    <w:rsid w:val="00611572"/>
    <w:rsid w:val="0061165C"/>
    <w:rsid w:val="00611B14"/>
    <w:rsid w:val="00613CC4"/>
    <w:rsid w:val="00614659"/>
    <w:rsid w:val="0061494A"/>
    <w:rsid w:val="00625129"/>
    <w:rsid w:val="006254D1"/>
    <w:rsid w:val="00626CCA"/>
    <w:rsid w:val="006277FA"/>
    <w:rsid w:val="00627C0D"/>
    <w:rsid w:val="00630E45"/>
    <w:rsid w:val="00631E49"/>
    <w:rsid w:val="00633777"/>
    <w:rsid w:val="00634CB4"/>
    <w:rsid w:val="006401B5"/>
    <w:rsid w:val="00640B5A"/>
    <w:rsid w:val="00641E1B"/>
    <w:rsid w:val="006430D7"/>
    <w:rsid w:val="00647E93"/>
    <w:rsid w:val="006505A6"/>
    <w:rsid w:val="00651E49"/>
    <w:rsid w:val="00652127"/>
    <w:rsid w:val="0065239E"/>
    <w:rsid w:val="006542C6"/>
    <w:rsid w:val="006566B6"/>
    <w:rsid w:val="006578DF"/>
    <w:rsid w:val="00663488"/>
    <w:rsid w:val="00663F54"/>
    <w:rsid w:val="00666503"/>
    <w:rsid w:val="00670518"/>
    <w:rsid w:val="00676CC3"/>
    <w:rsid w:val="0068067B"/>
    <w:rsid w:val="00680F2F"/>
    <w:rsid w:val="00680FA7"/>
    <w:rsid w:val="0068231E"/>
    <w:rsid w:val="00682A3D"/>
    <w:rsid w:val="006848DA"/>
    <w:rsid w:val="006877E6"/>
    <w:rsid w:val="006926B7"/>
    <w:rsid w:val="00693538"/>
    <w:rsid w:val="00693738"/>
    <w:rsid w:val="006940A0"/>
    <w:rsid w:val="006959FE"/>
    <w:rsid w:val="00696AC4"/>
    <w:rsid w:val="00696DD7"/>
    <w:rsid w:val="006A118E"/>
    <w:rsid w:val="006A34C5"/>
    <w:rsid w:val="006A3B66"/>
    <w:rsid w:val="006A42C7"/>
    <w:rsid w:val="006A444C"/>
    <w:rsid w:val="006A4F24"/>
    <w:rsid w:val="006A601E"/>
    <w:rsid w:val="006B11C3"/>
    <w:rsid w:val="006B1521"/>
    <w:rsid w:val="006B170D"/>
    <w:rsid w:val="006B1A53"/>
    <w:rsid w:val="006B2C94"/>
    <w:rsid w:val="006B3C5C"/>
    <w:rsid w:val="006B4E4A"/>
    <w:rsid w:val="006B63B2"/>
    <w:rsid w:val="006B7F6F"/>
    <w:rsid w:val="006C0DC1"/>
    <w:rsid w:val="006C0EE1"/>
    <w:rsid w:val="006C10B8"/>
    <w:rsid w:val="006C65EC"/>
    <w:rsid w:val="006C6F3C"/>
    <w:rsid w:val="006C72C3"/>
    <w:rsid w:val="006C7CFC"/>
    <w:rsid w:val="006D1346"/>
    <w:rsid w:val="006D48B8"/>
    <w:rsid w:val="006D50E7"/>
    <w:rsid w:val="006D57DF"/>
    <w:rsid w:val="006D5AD0"/>
    <w:rsid w:val="006D7372"/>
    <w:rsid w:val="006E052D"/>
    <w:rsid w:val="006E0756"/>
    <w:rsid w:val="006E1A76"/>
    <w:rsid w:val="006E3BA7"/>
    <w:rsid w:val="006E5293"/>
    <w:rsid w:val="006E6E8D"/>
    <w:rsid w:val="006E772C"/>
    <w:rsid w:val="006E7768"/>
    <w:rsid w:val="006E7879"/>
    <w:rsid w:val="006F00BA"/>
    <w:rsid w:val="006F030C"/>
    <w:rsid w:val="006F0E81"/>
    <w:rsid w:val="006F23A6"/>
    <w:rsid w:val="006F2EE2"/>
    <w:rsid w:val="006F597B"/>
    <w:rsid w:val="006F6D9C"/>
    <w:rsid w:val="006F7866"/>
    <w:rsid w:val="006F79E0"/>
    <w:rsid w:val="006F7A86"/>
    <w:rsid w:val="00700DD6"/>
    <w:rsid w:val="007037EB"/>
    <w:rsid w:val="00704E5C"/>
    <w:rsid w:val="007061D9"/>
    <w:rsid w:val="00706A3F"/>
    <w:rsid w:val="00706A55"/>
    <w:rsid w:val="0071174E"/>
    <w:rsid w:val="00711B8B"/>
    <w:rsid w:val="00712E2A"/>
    <w:rsid w:val="007143E4"/>
    <w:rsid w:val="007157A7"/>
    <w:rsid w:val="00717F11"/>
    <w:rsid w:val="007211A2"/>
    <w:rsid w:val="007213D0"/>
    <w:rsid w:val="007216AA"/>
    <w:rsid w:val="00721FA9"/>
    <w:rsid w:val="00726A0F"/>
    <w:rsid w:val="007303AB"/>
    <w:rsid w:val="00732591"/>
    <w:rsid w:val="00733D63"/>
    <w:rsid w:val="007347A9"/>
    <w:rsid w:val="00735117"/>
    <w:rsid w:val="007403D9"/>
    <w:rsid w:val="00744620"/>
    <w:rsid w:val="00744F87"/>
    <w:rsid w:val="00746A45"/>
    <w:rsid w:val="007470A4"/>
    <w:rsid w:val="00747793"/>
    <w:rsid w:val="0074788C"/>
    <w:rsid w:val="00747A24"/>
    <w:rsid w:val="00750657"/>
    <w:rsid w:val="007515FD"/>
    <w:rsid w:val="00751742"/>
    <w:rsid w:val="00752927"/>
    <w:rsid w:val="00753A1F"/>
    <w:rsid w:val="0075635C"/>
    <w:rsid w:val="007573DC"/>
    <w:rsid w:val="007575F1"/>
    <w:rsid w:val="00757C7A"/>
    <w:rsid w:val="0076001B"/>
    <w:rsid w:val="007607ED"/>
    <w:rsid w:val="00761CAC"/>
    <w:rsid w:val="0076246D"/>
    <w:rsid w:val="00765A21"/>
    <w:rsid w:val="0076749E"/>
    <w:rsid w:val="00770AA4"/>
    <w:rsid w:val="00772B99"/>
    <w:rsid w:val="00775F79"/>
    <w:rsid w:val="00776DBF"/>
    <w:rsid w:val="007815A5"/>
    <w:rsid w:val="00783492"/>
    <w:rsid w:val="00785934"/>
    <w:rsid w:val="00790D05"/>
    <w:rsid w:val="0079162C"/>
    <w:rsid w:val="007918B1"/>
    <w:rsid w:val="0079200C"/>
    <w:rsid w:val="00792BB6"/>
    <w:rsid w:val="00792C1D"/>
    <w:rsid w:val="007957FC"/>
    <w:rsid w:val="00795DC0"/>
    <w:rsid w:val="00796C5B"/>
    <w:rsid w:val="00797621"/>
    <w:rsid w:val="007A21B6"/>
    <w:rsid w:val="007A67C2"/>
    <w:rsid w:val="007B18F5"/>
    <w:rsid w:val="007B247E"/>
    <w:rsid w:val="007B2DB5"/>
    <w:rsid w:val="007B335B"/>
    <w:rsid w:val="007B3A65"/>
    <w:rsid w:val="007C0468"/>
    <w:rsid w:val="007C1146"/>
    <w:rsid w:val="007C12D7"/>
    <w:rsid w:val="007C1C9C"/>
    <w:rsid w:val="007C2414"/>
    <w:rsid w:val="007C6562"/>
    <w:rsid w:val="007C683E"/>
    <w:rsid w:val="007C7BC4"/>
    <w:rsid w:val="007D14A3"/>
    <w:rsid w:val="007D22E3"/>
    <w:rsid w:val="007D2531"/>
    <w:rsid w:val="007D2701"/>
    <w:rsid w:val="007D2830"/>
    <w:rsid w:val="007D2D76"/>
    <w:rsid w:val="007D3740"/>
    <w:rsid w:val="007D37AB"/>
    <w:rsid w:val="007D4F03"/>
    <w:rsid w:val="007D66F0"/>
    <w:rsid w:val="007D6C31"/>
    <w:rsid w:val="007D6C77"/>
    <w:rsid w:val="007D759E"/>
    <w:rsid w:val="007E103E"/>
    <w:rsid w:val="007E13DF"/>
    <w:rsid w:val="007E4C88"/>
    <w:rsid w:val="007E6E18"/>
    <w:rsid w:val="007F17CF"/>
    <w:rsid w:val="007F17EB"/>
    <w:rsid w:val="007F1FB5"/>
    <w:rsid w:val="007F363B"/>
    <w:rsid w:val="007F519F"/>
    <w:rsid w:val="007F65D6"/>
    <w:rsid w:val="007F78D8"/>
    <w:rsid w:val="007F7A90"/>
    <w:rsid w:val="00803958"/>
    <w:rsid w:val="00803F9D"/>
    <w:rsid w:val="0080420F"/>
    <w:rsid w:val="00804F36"/>
    <w:rsid w:val="00805E56"/>
    <w:rsid w:val="0080679A"/>
    <w:rsid w:val="00811D58"/>
    <w:rsid w:val="008145A1"/>
    <w:rsid w:val="008146D6"/>
    <w:rsid w:val="00817869"/>
    <w:rsid w:val="008178FF"/>
    <w:rsid w:val="00817D5B"/>
    <w:rsid w:val="008202D7"/>
    <w:rsid w:val="0082142D"/>
    <w:rsid w:val="00821C4D"/>
    <w:rsid w:val="008258AE"/>
    <w:rsid w:val="008259E5"/>
    <w:rsid w:val="008263B3"/>
    <w:rsid w:val="00827575"/>
    <w:rsid w:val="0083058A"/>
    <w:rsid w:val="00830755"/>
    <w:rsid w:val="00830ED8"/>
    <w:rsid w:val="0083534E"/>
    <w:rsid w:val="0083723B"/>
    <w:rsid w:val="00845A73"/>
    <w:rsid w:val="00845AB8"/>
    <w:rsid w:val="00845E79"/>
    <w:rsid w:val="008524EE"/>
    <w:rsid w:val="008541E7"/>
    <w:rsid w:val="00855111"/>
    <w:rsid w:val="00855C3E"/>
    <w:rsid w:val="00857470"/>
    <w:rsid w:val="008606B8"/>
    <w:rsid w:val="00862241"/>
    <w:rsid w:val="00871880"/>
    <w:rsid w:val="00872D7E"/>
    <w:rsid w:val="00873036"/>
    <w:rsid w:val="0087405E"/>
    <w:rsid w:val="008751C4"/>
    <w:rsid w:val="008809EB"/>
    <w:rsid w:val="008836DA"/>
    <w:rsid w:val="00883D1B"/>
    <w:rsid w:val="008915CA"/>
    <w:rsid w:val="0089727E"/>
    <w:rsid w:val="008A19E8"/>
    <w:rsid w:val="008A2283"/>
    <w:rsid w:val="008A22C5"/>
    <w:rsid w:val="008A47B4"/>
    <w:rsid w:val="008A604F"/>
    <w:rsid w:val="008A6EB2"/>
    <w:rsid w:val="008B10D4"/>
    <w:rsid w:val="008B567A"/>
    <w:rsid w:val="008B5CF7"/>
    <w:rsid w:val="008B63DB"/>
    <w:rsid w:val="008B6DCE"/>
    <w:rsid w:val="008C11C4"/>
    <w:rsid w:val="008C48CC"/>
    <w:rsid w:val="008C73FA"/>
    <w:rsid w:val="008D1AB5"/>
    <w:rsid w:val="008D6C2F"/>
    <w:rsid w:val="008D713A"/>
    <w:rsid w:val="008D7723"/>
    <w:rsid w:val="008D7778"/>
    <w:rsid w:val="008E0025"/>
    <w:rsid w:val="008E02D4"/>
    <w:rsid w:val="008E4BFA"/>
    <w:rsid w:val="008E7A85"/>
    <w:rsid w:val="008F31F9"/>
    <w:rsid w:val="008F4149"/>
    <w:rsid w:val="00900485"/>
    <w:rsid w:val="00900A9A"/>
    <w:rsid w:val="0090302A"/>
    <w:rsid w:val="009061C3"/>
    <w:rsid w:val="0090648B"/>
    <w:rsid w:val="00906731"/>
    <w:rsid w:val="00910ED2"/>
    <w:rsid w:val="00913176"/>
    <w:rsid w:val="00915D2F"/>
    <w:rsid w:val="009217CA"/>
    <w:rsid w:val="00921AC1"/>
    <w:rsid w:val="00922B97"/>
    <w:rsid w:val="009245F8"/>
    <w:rsid w:val="0092741C"/>
    <w:rsid w:val="009316B0"/>
    <w:rsid w:val="0093385A"/>
    <w:rsid w:val="0093411E"/>
    <w:rsid w:val="0094049E"/>
    <w:rsid w:val="00940FAD"/>
    <w:rsid w:val="00942EFB"/>
    <w:rsid w:val="00945152"/>
    <w:rsid w:val="00946DF6"/>
    <w:rsid w:val="00946FEF"/>
    <w:rsid w:val="00947AEE"/>
    <w:rsid w:val="00947EF4"/>
    <w:rsid w:val="0095105C"/>
    <w:rsid w:val="00953911"/>
    <w:rsid w:val="00953CD3"/>
    <w:rsid w:val="00953EF8"/>
    <w:rsid w:val="00963011"/>
    <w:rsid w:val="00963A30"/>
    <w:rsid w:val="0096414D"/>
    <w:rsid w:val="0096465E"/>
    <w:rsid w:val="009669F2"/>
    <w:rsid w:val="009704CC"/>
    <w:rsid w:val="009723FE"/>
    <w:rsid w:val="0097317D"/>
    <w:rsid w:val="00976E45"/>
    <w:rsid w:val="00981CA1"/>
    <w:rsid w:val="00983888"/>
    <w:rsid w:val="00984056"/>
    <w:rsid w:val="0098616E"/>
    <w:rsid w:val="0098769B"/>
    <w:rsid w:val="00991E64"/>
    <w:rsid w:val="0099244D"/>
    <w:rsid w:val="00992B68"/>
    <w:rsid w:val="00993BE6"/>
    <w:rsid w:val="00995A4E"/>
    <w:rsid w:val="00996A20"/>
    <w:rsid w:val="00997810"/>
    <w:rsid w:val="009A05EC"/>
    <w:rsid w:val="009A5B96"/>
    <w:rsid w:val="009A6682"/>
    <w:rsid w:val="009A7257"/>
    <w:rsid w:val="009A7AE6"/>
    <w:rsid w:val="009B0584"/>
    <w:rsid w:val="009B07C0"/>
    <w:rsid w:val="009B5783"/>
    <w:rsid w:val="009B5C27"/>
    <w:rsid w:val="009B5D0C"/>
    <w:rsid w:val="009C16C5"/>
    <w:rsid w:val="009C1C5F"/>
    <w:rsid w:val="009C1D42"/>
    <w:rsid w:val="009C1E20"/>
    <w:rsid w:val="009C2F1D"/>
    <w:rsid w:val="009C304F"/>
    <w:rsid w:val="009C31D5"/>
    <w:rsid w:val="009C44F0"/>
    <w:rsid w:val="009C4B37"/>
    <w:rsid w:val="009C56A7"/>
    <w:rsid w:val="009C6C02"/>
    <w:rsid w:val="009C7640"/>
    <w:rsid w:val="009C77AB"/>
    <w:rsid w:val="009C7916"/>
    <w:rsid w:val="009D0AEE"/>
    <w:rsid w:val="009D1515"/>
    <w:rsid w:val="009D4996"/>
    <w:rsid w:val="009D6768"/>
    <w:rsid w:val="009D7FD1"/>
    <w:rsid w:val="009E0880"/>
    <w:rsid w:val="009E1A81"/>
    <w:rsid w:val="009E3405"/>
    <w:rsid w:val="009E5776"/>
    <w:rsid w:val="009E6968"/>
    <w:rsid w:val="009F08EF"/>
    <w:rsid w:val="009F2FB6"/>
    <w:rsid w:val="009F3E1B"/>
    <w:rsid w:val="009F4790"/>
    <w:rsid w:val="009F6910"/>
    <w:rsid w:val="009F7E06"/>
    <w:rsid w:val="009F7F86"/>
    <w:rsid w:val="00A00676"/>
    <w:rsid w:val="00A01F40"/>
    <w:rsid w:val="00A02039"/>
    <w:rsid w:val="00A03DCF"/>
    <w:rsid w:val="00A041F7"/>
    <w:rsid w:val="00A05DCB"/>
    <w:rsid w:val="00A075DC"/>
    <w:rsid w:val="00A07C87"/>
    <w:rsid w:val="00A11FD7"/>
    <w:rsid w:val="00A120A5"/>
    <w:rsid w:val="00A13FF3"/>
    <w:rsid w:val="00A14902"/>
    <w:rsid w:val="00A15EBE"/>
    <w:rsid w:val="00A16A44"/>
    <w:rsid w:val="00A16B5C"/>
    <w:rsid w:val="00A16BFC"/>
    <w:rsid w:val="00A16E66"/>
    <w:rsid w:val="00A20B1C"/>
    <w:rsid w:val="00A2197C"/>
    <w:rsid w:val="00A229C6"/>
    <w:rsid w:val="00A229E0"/>
    <w:rsid w:val="00A24CB0"/>
    <w:rsid w:val="00A24EF3"/>
    <w:rsid w:val="00A24FB3"/>
    <w:rsid w:val="00A3328F"/>
    <w:rsid w:val="00A37410"/>
    <w:rsid w:val="00A43D21"/>
    <w:rsid w:val="00A450A7"/>
    <w:rsid w:val="00A46D55"/>
    <w:rsid w:val="00A477E5"/>
    <w:rsid w:val="00A50563"/>
    <w:rsid w:val="00A50C19"/>
    <w:rsid w:val="00A53602"/>
    <w:rsid w:val="00A57478"/>
    <w:rsid w:val="00A578AD"/>
    <w:rsid w:val="00A57A69"/>
    <w:rsid w:val="00A6465C"/>
    <w:rsid w:val="00A673C6"/>
    <w:rsid w:val="00A673D1"/>
    <w:rsid w:val="00A675CF"/>
    <w:rsid w:val="00A70436"/>
    <w:rsid w:val="00A707E8"/>
    <w:rsid w:val="00A70D41"/>
    <w:rsid w:val="00A7211D"/>
    <w:rsid w:val="00A72E12"/>
    <w:rsid w:val="00A72F25"/>
    <w:rsid w:val="00A73090"/>
    <w:rsid w:val="00A75AC2"/>
    <w:rsid w:val="00A806C8"/>
    <w:rsid w:val="00A811EA"/>
    <w:rsid w:val="00A82F2B"/>
    <w:rsid w:val="00A84239"/>
    <w:rsid w:val="00A85C48"/>
    <w:rsid w:val="00A92D99"/>
    <w:rsid w:val="00A93AAD"/>
    <w:rsid w:val="00A94BCB"/>
    <w:rsid w:val="00A960B6"/>
    <w:rsid w:val="00A9762C"/>
    <w:rsid w:val="00A97D0D"/>
    <w:rsid w:val="00A97D45"/>
    <w:rsid w:val="00AA2F5B"/>
    <w:rsid w:val="00AA3518"/>
    <w:rsid w:val="00AA42CB"/>
    <w:rsid w:val="00AA517D"/>
    <w:rsid w:val="00AA6147"/>
    <w:rsid w:val="00AB0FB6"/>
    <w:rsid w:val="00AB1692"/>
    <w:rsid w:val="00AB247F"/>
    <w:rsid w:val="00AB275A"/>
    <w:rsid w:val="00AB4C07"/>
    <w:rsid w:val="00AB70FF"/>
    <w:rsid w:val="00AB7369"/>
    <w:rsid w:val="00AB7804"/>
    <w:rsid w:val="00AC3A25"/>
    <w:rsid w:val="00AC3B64"/>
    <w:rsid w:val="00AC41D3"/>
    <w:rsid w:val="00AC45CD"/>
    <w:rsid w:val="00AC4A0D"/>
    <w:rsid w:val="00AC7612"/>
    <w:rsid w:val="00AD60A6"/>
    <w:rsid w:val="00AD77B9"/>
    <w:rsid w:val="00AD7834"/>
    <w:rsid w:val="00AD7946"/>
    <w:rsid w:val="00AD7E25"/>
    <w:rsid w:val="00AE1044"/>
    <w:rsid w:val="00AE3855"/>
    <w:rsid w:val="00AE44B0"/>
    <w:rsid w:val="00AE4565"/>
    <w:rsid w:val="00AE47A1"/>
    <w:rsid w:val="00AE5419"/>
    <w:rsid w:val="00AE75DC"/>
    <w:rsid w:val="00AF16EB"/>
    <w:rsid w:val="00AF1790"/>
    <w:rsid w:val="00AF6381"/>
    <w:rsid w:val="00AF7AFA"/>
    <w:rsid w:val="00B0135D"/>
    <w:rsid w:val="00B02BC7"/>
    <w:rsid w:val="00B03F31"/>
    <w:rsid w:val="00B04B31"/>
    <w:rsid w:val="00B07649"/>
    <w:rsid w:val="00B126BF"/>
    <w:rsid w:val="00B14783"/>
    <w:rsid w:val="00B15CE7"/>
    <w:rsid w:val="00B16A8D"/>
    <w:rsid w:val="00B17B5E"/>
    <w:rsid w:val="00B20292"/>
    <w:rsid w:val="00B225B6"/>
    <w:rsid w:val="00B22682"/>
    <w:rsid w:val="00B24682"/>
    <w:rsid w:val="00B24A4E"/>
    <w:rsid w:val="00B25B07"/>
    <w:rsid w:val="00B25BCC"/>
    <w:rsid w:val="00B277CE"/>
    <w:rsid w:val="00B27D1B"/>
    <w:rsid w:val="00B27DAF"/>
    <w:rsid w:val="00B3102C"/>
    <w:rsid w:val="00B31122"/>
    <w:rsid w:val="00B3200C"/>
    <w:rsid w:val="00B32551"/>
    <w:rsid w:val="00B325A1"/>
    <w:rsid w:val="00B32D43"/>
    <w:rsid w:val="00B342E9"/>
    <w:rsid w:val="00B363C0"/>
    <w:rsid w:val="00B3756B"/>
    <w:rsid w:val="00B37D4B"/>
    <w:rsid w:val="00B409C7"/>
    <w:rsid w:val="00B40DD7"/>
    <w:rsid w:val="00B425B2"/>
    <w:rsid w:val="00B4314E"/>
    <w:rsid w:val="00B43367"/>
    <w:rsid w:val="00B436DB"/>
    <w:rsid w:val="00B44008"/>
    <w:rsid w:val="00B44470"/>
    <w:rsid w:val="00B47D2E"/>
    <w:rsid w:val="00B503CC"/>
    <w:rsid w:val="00B5125E"/>
    <w:rsid w:val="00B530BA"/>
    <w:rsid w:val="00B535E3"/>
    <w:rsid w:val="00B54043"/>
    <w:rsid w:val="00B55565"/>
    <w:rsid w:val="00B56EB5"/>
    <w:rsid w:val="00B60B8D"/>
    <w:rsid w:val="00B61974"/>
    <w:rsid w:val="00B63FC9"/>
    <w:rsid w:val="00B64EF6"/>
    <w:rsid w:val="00B7036E"/>
    <w:rsid w:val="00B709A5"/>
    <w:rsid w:val="00B71AC1"/>
    <w:rsid w:val="00B7301E"/>
    <w:rsid w:val="00B741F7"/>
    <w:rsid w:val="00B743CE"/>
    <w:rsid w:val="00B760E0"/>
    <w:rsid w:val="00B76F96"/>
    <w:rsid w:val="00B8031E"/>
    <w:rsid w:val="00B806FB"/>
    <w:rsid w:val="00B81430"/>
    <w:rsid w:val="00B82B1C"/>
    <w:rsid w:val="00B82F28"/>
    <w:rsid w:val="00B83EA6"/>
    <w:rsid w:val="00B84966"/>
    <w:rsid w:val="00B860A1"/>
    <w:rsid w:val="00B92DDF"/>
    <w:rsid w:val="00B93CC6"/>
    <w:rsid w:val="00B948F4"/>
    <w:rsid w:val="00B97B9C"/>
    <w:rsid w:val="00BA00B3"/>
    <w:rsid w:val="00BA044A"/>
    <w:rsid w:val="00BA05F1"/>
    <w:rsid w:val="00BA0FE8"/>
    <w:rsid w:val="00BA3A40"/>
    <w:rsid w:val="00BA4FC9"/>
    <w:rsid w:val="00BA554A"/>
    <w:rsid w:val="00BB0A9B"/>
    <w:rsid w:val="00BB1EF9"/>
    <w:rsid w:val="00BB2401"/>
    <w:rsid w:val="00BB2B50"/>
    <w:rsid w:val="00BB3665"/>
    <w:rsid w:val="00BB5266"/>
    <w:rsid w:val="00BB56DE"/>
    <w:rsid w:val="00BB7131"/>
    <w:rsid w:val="00BC0A0D"/>
    <w:rsid w:val="00BC0FFC"/>
    <w:rsid w:val="00BC2BEF"/>
    <w:rsid w:val="00BC3820"/>
    <w:rsid w:val="00BC43A2"/>
    <w:rsid w:val="00BC5B31"/>
    <w:rsid w:val="00BC5D3B"/>
    <w:rsid w:val="00BC6C35"/>
    <w:rsid w:val="00BC6F28"/>
    <w:rsid w:val="00BC7B3B"/>
    <w:rsid w:val="00BD0FBF"/>
    <w:rsid w:val="00BD3645"/>
    <w:rsid w:val="00BD417E"/>
    <w:rsid w:val="00BD5C35"/>
    <w:rsid w:val="00BD60D0"/>
    <w:rsid w:val="00BD6112"/>
    <w:rsid w:val="00BD65F6"/>
    <w:rsid w:val="00BE0456"/>
    <w:rsid w:val="00BE48BB"/>
    <w:rsid w:val="00BE6FAB"/>
    <w:rsid w:val="00BE7538"/>
    <w:rsid w:val="00BF116B"/>
    <w:rsid w:val="00BF1393"/>
    <w:rsid w:val="00BF6D04"/>
    <w:rsid w:val="00BF7DA0"/>
    <w:rsid w:val="00C011D2"/>
    <w:rsid w:val="00C037C9"/>
    <w:rsid w:val="00C038FC"/>
    <w:rsid w:val="00C0605B"/>
    <w:rsid w:val="00C067A2"/>
    <w:rsid w:val="00C07468"/>
    <w:rsid w:val="00C100F3"/>
    <w:rsid w:val="00C106B5"/>
    <w:rsid w:val="00C1357F"/>
    <w:rsid w:val="00C1604F"/>
    <w:rsid w:val="00C16A5F"/>
    <w:rsid w:val="00C20DE7"/>
    <w:rsid w:val="00C229F3"/>
    <w:rsid w:val="00C24789"/>
    <w:rsid w:val="00C25AFF"/>
    <w:rsid w:val="00C25BBF"/>
    <w:rsid w:val="00C2740A"/>
    <w:rsid w:val="00C32BD1"/>
    <w:rsid w:val="00C32FBD"/>
    <w:rsid w:val="00C330D2"/>
    <w:rsid w:val="00C348A0"/>
    <w:rsid w:val="00C4108D"/>
    <w:rsid w:val="00C41D3C"/>
    <w:rsid w:val="00C41D65"/>
    <w:rsid w:val="00C4346A"/>
    <w:rsid w:val="00C434F7"/>
    <w:rsid w:val="00C457AB"/>
    <w:rsid w:val="00C47DF3"/>
    <w:rsid w:val="00C513BF"/>
    <w:rsid w:val="00C513E3"/>
    <w:rsid w:val="00C5163A"/>
    <w:rsid w:val="00C520D2"/>
    <w:rsid w:val="00C53CD7"/>
    <w:rsid w:val="00C55C7A"/>
    <w:rsid w:val="00C613A7"/>
    <w:rsid w:val="00C628FF"/>
    <w:rsid w:val="00C62B91"/>
    <w:rsid w:val="00C65ED2"/>
    <w:rsid w:val="00C67F87"/>
    <w:rsid w:val="00C717A6"/>
    <w:rsid w:val="00C7180B"/>
    <w:rsid w:val="00C71A85"/>
    <w:rsid w:val="00C71ED8"/>
    <w:rsid w:val="00C727BF"/>
    <w:rsid w:val="00C7452D"/>
    <w:rsid w:val="00C764E9"/>
    <w:rsid w:val="00C76611"/>
    <w:rsid w:val="00C775BB"/>
    <w:rsid w:val="00C80816"/>
    <w:rsid w:val="00C823DC"/>
    <w:rsid w:val="00C85BE4"/>
    <w:rsid w:val="00C86C8F"/>
    <w:rsid w:val="00C876CA"/>
    <w:rsid w:val="00C925E8"/>
    <w:rsid w:val="00C93713"/>
    <w:rsid w:val="00C95DE6"/>
    <w:rsid w:val="00CA1E74"/>
    <w:rsid w:val="00CA3778"/>
    <w:rsid w:val="00CA479B"/>
    <w:rsid w:val="00CA4B16"/>
    <w:rsid w:val="00CB037C"/>
    <w:rsid w:val="00CB22A3"/>
    <w:rsid w:val="00CB25FF"/>
    <w:rsid w:val="00CB3058"/>
    <w:rsid w:val="00CB3E18"/>
    <w:rsid w:val="00CB4F08"/>
    <w:rsid w:val="00CB575F"/>
    <w:rsid w:val="00CB5BB8"/>
    <w:rsid w:val="00CB5D1B"/>
    <w:rsid w:val="00CB74CD"/>
    <w:rsid w:val="00CB75BD"/>
    <w:rsid w:val="00CC135C"/>
    <w:rsid w:val="00CC4109"/>
    <w:rsid w:val="00CC5053"/>
    <w:rsid w:val="00CC76C4"/>
    <w:rsid w:val="00CC7B92"/>
    <w:rsid w:val="00CD19C6"/>
    <w:rsid w:val="00CD1D0C"/>
    <w:rsid w:val="00CD311B"/>
    <w:rsid w:val="00CD64AC"/>
    <w:rsid w:val="00CD730E"/>
    <w:rsid w:val="00CD7620"/>
    <w:rsid w:val="00CE0AF9"/>
    <w:rsid w:val="00CE17E0"/>
    <w:rsid w:val="00CE253C"/>
    <w:rsid w:val="00CE275B"/>
    <w:rsid w:val="00CE3495"/>
    <w:rsid w:val="00CE38E4"/>
    <w:rsid w:val="00CE415C"/>
    <w:rsid w:val="00CE4A98"/>
    <w:rsid w:val="00CE4EDD"/>
    <w:rsid w:val="00CE5E75"/>
    <w:rsid w:val="00CE687E"/>
    <w:rsid w:val="00CE73AA"/>
    <w:rsid w:val="00CE76F8"/>
    <w:rsid w:val="00CF06F4"/>
    <w:rsid w:val="00CF0E81"/>
    <w:rsid w:val="00CF1A64"/>
    <w:rsid w:val="00CF2409"/>
    <w:rsid w:val="00CF2D0C"/>
    <w:rsid w:val="00CF40A6"/>
    <w:rsid w:val="00CF42D6"/>
    <w:rsid w:val="00CF4D30"/>
    <w:rsid w:val="00CF58B1"/>
    <w:rsid w:val="00CF6134"/>
    <w:rsid w:val="00D03A68"/>
    <w:rsid w:val="00D04387"/>
    <w:rsid w:val="00D04658"/>
    <w:rsid w:val="00D05C4F"/>
    <w:rsid w:val="00D110DF"/>
    <w:rsid w:val="00D119B9"/>
    <w:rsid w:val="00D12E38"/>
    <w:rsid w:val="00D1340B"/>
    <w:rsid w:val="00D13A1A"/>
    <w:rsid w:val="00D16518"/>
    <w:rsid w:val="00D16BE7"/>
    <w:rsid w:val="00D245F6"/>
    <w:rsid w:val="00D260E1"/>
    <w:rsid w:val="00D27292"/>
    <w:rsid w:val="00D31DA2"/>
    <w:rsid w:val="00D32DAE"/>
    <w:rsid w:val="00D36120"/>
    <w:rsid w:val="00D424C9"/>
    <w:rsid w:val="00D455CF"/>
    <w:rsid w:val="00D45B04"/>
    <w:rsid w:val="00D45B71"/>
    <w:rsid w:val="00D46D13"/>
    <w:rsid w:val="00D50AB1"/>
    <w:rsid w:val="00D50BB5"/>
    <w:rsid w:val="00D52419"/>
    <w:rsid w:val="00D52587"/>
    <w:rsid w:val="00D559B0"/>
    <w:rsid w:val="00D55AB5"/>
    <w:rsid w:val="00D57CBB"/>
    <w:rsid w:val="00D57D80"/>
    <w:rsid w:val="00D6092C"/>
    <w:rsid w:val="00D61E70"/>
    <w:rsid w:val="00D62663"/>
    <w:rsid w:val="00D63A70"/>
    <w:rsid w:val="00D6575F"/>
    <w:rsid w:val="00D6713A"/>
    <w:rsid w:val="00D67487"/>
    <w:rsid w:val="00D67B85"/>
    <w:rsid w:val="00D70BC2"/>
    <w:rsid w:val="00D74395"/>
    <w:rsid w:val="00D74A51"/>
    <w:rsid w:val="00D760D8"/>
    <w:rsid w:val="00D77A37"/>
    <w:rsid w:val="00D77F62"/>
    <w:rsid w:val="00D82FEE"/>
    <w:rsid w:val="00D83C6C"/>
    <w:rsid w:val="00D851A1"/>
    <w:rsid w:val="00D85700"/>
    <w:rsid w:val="00D8578D"/>
    <w:rsid w:val="00D85BA2"/>
    <w:rsid w:val="00D85C9E"/>
    <w:rsid w:val="00D8616E"/>
    <w:rsid w:val="00D86C9A"/>
    <w:rsid w:val="00D86DC8"/>
    <w:rsid w:val="00D87735"/>
    <w:rsid w:val="00D87F46"/>
    <w:rsid w:val="00D932EE"/>
    <w:rsid w:val="00D9346F"/>
    <w:rsid w:val="00D943A8"/>
    <w:rsid w:val="00D944C5"/>
    <w:rsid w:val="00D946B5"/>
    <w:rsid w:val="00D96451"/>
    <w:rsid w:val="00DA0F75"/>
    <w:rsid w:val="00DA2986"/>
    <w:rsid w:val="00DA3D63"/>
    <w:rsid w:val="00DA62E8"/>
    <w:rsid w:val="00DA7D9D"/>
    <w:rsid w:val="00DB12A5"/>
    <w:rsid w:val="00DB14C1"/>
    <w:rsid w:val="00DB288A"/>
    <w:rsid w:val="00DC1877"/>
    <w:rsid w:val="00DC1941"/>
    <w:rsid w:val="00DC223D"/>
    <w:rsid w:val="00DC2901"/>
    <w:rsid w:val="00DC3D10"/>
    <w:rsid w:val="00DC408F"/>
    <w:rsid w:val="00DC5558"/>
    <w:rsid w:val="00DC5BA2"/>
    <w:rsid w:val="00DC633F"/>
    <w:rsid w:val="00DC7553"/>
    <w:rsid w:val="00DD595F"/>
    <w:rsid w:val="00DD5A8A"/>
    <w:rsid w:val="00DD64DF"/>
    <w:rsid w:val="00DD71EC"/>
    <w:rsid w:val="00DE2317"/>
    <w:rsid w:val="00DE2A24"/>
    <w:rsid w:val="00DE2CF4"/>
    <w:rsid w:val="00DE2F44"/>
    <w:rsid w:val="00DE3732"/>
    <w:rsid w:val="00DE7155"/>
    <w:rsid w:val="00DF1D56"/>
    <w:rsid w:val="00DF2388"/>
    <w:rsid w:val="00DF3E25"/>
    <w:rsid w:val="00DF50DA"/>
    <w:rsid w:val="00E014DD"/>
    <w:rsid w:val="00E024DA"/>
    <w:rsid w:val="00E06ADE"/>
    <w:rsid w:val="00E10C71"/>
    <w:rsid w:val="00E1420D"/>
    <w:rsid w:val="00E14C02"/>
    <w:rsid w:val="00E2389C"/>
    <w:rsid w:val="00E23DAC"/>
    <w:rsid w:val="00E24552"/>
    <w:rsid w:val="00E24B7C"/>
    <w:rsid w:val="00E25021"/>
    <w:rsid w:val="00E327B2"/>
    <w:rsid w:val="00E330AB"/>
    <w:rsid w:val="00E34837"/>
    <w:rsid w:val="00E35BB2"/>
    <w:rsid w:val="00E36C14"/>
    <w:rsid w:val="00E37C4F"/>
    <w:rsid w:val="00E427F2"/>
    <w:rsid w:val="00E431A4"/>
    <w:rsid w:val="00E432E2"/>
    <w:rsid w:val="00E45F0A"/>
    <w:rsid w:val="00E47639"/>
    <w:rsid w:val="00E47A43"/>
    <w:rsid w:val="00E50687"/>
    <w:rsid w:val="00E51371"/>
    <w:rsid w:val="00E528D5"/>
    <w:rsid w:val="00E52BA5"/>
    <w:rsid w:val="00E52BB0"/>
    <w:rsid w:val="00E54653"/>
    <w:rsid w:val="00E5758B"/>
    <w:rsid w:val="00E57FC1"/>
    <w:rsid w:val="00E62802"/>
    <w:rsid w:val="00E677F7"/>
    <w:rsid w:val="00E713DD"/>
    <w:rsid w:val="00E71B02"/>
    <w:rsid w:val="00E7536A"/>
    <w:rsid w:val="00E77EB3"/>
    <w:rsid w:val="00E80EF7"/>
    <w:rsid w:val="00E81525"/>
    <w:rsid w:val="00E82F3B"/>
    <w:rsid w:val="00E8459E"/>
    <w:rsid w:val="00E85DA7"/>
    <w:rsid w:val="00E87213"/>
    <w:rsid w:val="00E906F0"/>
    <w:rsid w:val="00E90CD8"/>
    <w:rsid w:val="00E93D0A"/>
    <w:rsid w:val="00E9694C"/>
    <w:rsid w:val="00EA2D1D"/>
    <w:rsid w:val="00EA4B31"/>
    <w:rsid w:val="00EA7C5F"/>
    <w:rsid w:val="00EB0F65"/>
    <w:rsid w:val="00EB16D5"/>
    <w:rsid w:val="00EB47FC"/>
    <w:rsid w:val="00EB7824"/>
    <w:rsid w:val="00EB7FAC"/>
    <w:rsid w:val="00EC6A36"/>
    <w:rsid w:val="00EC753E"/>
    <w:rsid w:val="00ED0C60"/>
    <w:rsid w:val="00ED0CE2"/>
    <w:rsid w:val="00ED24C2"/>
    <w:rsid w:val="00ED25EE"/>
    <w:rsid w:val="00ED4C85"/>
    <w:rsid w:val="00ED6789"/>
    <w:rsid w:val="00ED6C7B"/>
    <w:rsid w:val="00EE08A6"/>
    <w:rsid w:val="00EE12D9"/>
    <w:rsid w:val="00EE14FF"/>
    <w:rsid w:val="00EE166D"/>
    <w:rsid w:val="00EE4408"/>
    <w:rsid w:val="00EE58F7"/>
    <w:rsid w:val="00EE5BAB"/>
    <w:rsid w:val="00EE7F95"/>
    <w:rsid w:val="00EF5B96"/>
    <w:rsid w:val="00EF5D39"/>
    <w:rsid w:val="00F0104E"/>
    <w:rsid w:val="00F02204"/>
    <w:rsid w:val="00F026E2"/>
    <w:rsid w:val="00F02B8E"/>
    <w:rsid w:val="00F02C95"/>
    <w:rsid w:val="00F03B16"/>
    <w:rsid w:val="00F040A1"/>
    <w:rsid w:val="00F061C6"/>
    <w:rsid w:val="00F0704B"/>
    <w:rsid w:val="00F07DB4"/>
    <w:rsid w:val="00F10158"/>
    <w:rsid w:val="00F10BE0"/>
    <w:rsid w:val="00F11525"/>
    <w:rsid w:val="00F12393"/>
    <w:rsid w:val="00F20BF5"/>
    <w:rsid w:val="00F2424E"/>
    <w:rsid w:val="00F24BD1"/>
    <w:rsid w:val="00F30552"/>
    <w:rsid w:val="00F30946"/>
    <w:rsid w:val="00F32854"/>
    <w:rsid w:val="00F33A0C"/>
    <w:rsid w:val="00F341C4"/>
    <w:rsid w:val="00F42DE6"/>
    <w:rsid w:val="00F43694"/>
    <w:rsid w:val="00F44003"/>
    <w:rsid w:val="00F4518B"/>
    <w:rsid w:val="00F46CE2"/>
    <w:rsid w:val="00F50CA4"/>
    <w:rsid w:val="00F55144"/>
    <w:rsid w:val="00F5572E"/>
    <w:rsid w:val="00F56BC2"/>
    <w:rsid w:val="00F57F94"/>
    <w:rsid w:val="00F63014"/>
    <w:rsid w:val="00F63A14"/>
    <w:rsid w:val="00F64032"/>
    <w:rsid w:val="00F649FD"/>
    <w:rsid w:val="00F65F2F"/>
    <w:rsid w:val="00F674C6"/>
    <w:rsid w:val="00F70008"/>
    <w:rsid w:val="00F718C0"/>
    <w:rsid w:val="00F757EE"/>
    <w:rsid w:val="00F8081A"/>
    <w:rsid w:val="00F816F3"/>
    <w:rsid w:val="00F850C6"/>
    <w:rsid w:val="00F867E2"/>
    <w:rsid w:val="00F86FBD"/>
    <w:rsid w:val="00F9015E"/>
    <w:rsid w:val="00F90A3B"/>
    <w:rsid w:val="00F91EAC"/>
    <w:rsid w:val="00F93782"/>
    <w:rsid w:val="00F95471"/>
    <w:rsid w:val="00F95B58"/>
    <w:rsid w:val="00F975B0"/>
    <w:rsid w:val="00FA0C24"/>
    <w:rsid w:val="00FA1CF4"/>
    <w:rsid w:val="00FA354F"/>
    <w:rsid w:val="00FA58C6"/>
    <w:rsid w:val="00FA593B"/>
    <w:rsid w:val="00FA707B"/>
    <w:rsid w:val="00FA73FE"/>
    <w:rsid w:val="00FB1284"/>
    <w:rsid w:val="00FB521E"/>
    <w:rsid w:val="00FB5239"/>
    <w:rsid w:val="00FB6660"/>
    <w:rsid w:val="00FC0EE2"/>
    <w:rsid w:val="00FC110B"/>
    <w:rsid w:val="00FC259E"/>
    <w:rsid w:val="00FC2FD7"/>
    <w:rsid w:val="00FC54E8"/>
    <w:rsid w:val="00FD1BE4"/>
    <w:rsid w:val="00FD1FBA"/>
    <w:rsid w:val="00FD2238"/>
    <w:rsid w:val="00FD27B7"/>
    <w:rsid w:val="00FD3A4C"/>
    <w:rsid w:val="00FD3F15"/>
    <w:rsid w:val="00FD40AE"/>
    <w:rsid w:val="00FD52A0"/>
    <w:rsid w:val="00FD5BE2"/>
    <w:rsid w:val="00FD74A8"/>
    <w:rsid w:val="00FD78BF"/>
    <w:rsid w:val="00FD79FD"/>
    <w:rsid w:val="00FE0043"/>
    <w:rsid w:val="00FE1A20"/>
    <w:rsid w:val="00FE256F"/>
    <w:rsid w:val="00FE2AC8"/>
    <w:rsid w:val="00FE2BD7"/>
    <w:rsid w:val="00FE4670"/>
    <w:rsid w:val="00FE46E7"/>
    <w:rsid w:val="00FE6868"/>
    <w:rsid w:val="00FE71B4"/>
    <w:rsid w:val="00FE7DA2"/>
    <w:rsid w:val="00FF0AE5"/>
    <w:rsid w:val="00FF3D30"/>
    <w:rsid w:val="00FF4298"/>
    <w:rsid w:val="00FF52B7"/>
    <w:rsid w:val="00FF5669"/>
    <w:rsid w:val="00FF5808"/>
    <w:rsid w:val="00FF5966"/>
    <w:rsid w:val="00FF640E"/>
    <w:rsid w:val="00FF682B"/>
    <w:rsid w:val="00FF6C14"/>
    <w:rsid w:val="00FF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31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styleId="1">
    <w:name w:val="heading 1"/>
    <w:basedOn w:val="a"/>
    <w:next w:val="a"/>
    <w:qFormat/>
    <w:rsid w:val="002F1398"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uiPriority w:val="9"/>
    <w:qFormat/>
    <w:rsid w:val="002F1398"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qFormat/>
    <w:rsid w:val="002F1398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2F1398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2F1398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F1398"/>
  </w:style>
  <w:style w:type="character" w:customStyle="1" w:styleId="WW8Num1z1">
    <w:name w:val="WW8Num1z1"/>
    <w:rsid w:val="002F1398"/>
  </w:style>
  <w:style w:type="character" w:customStyle="1" w:styleId="WW8Num1z2">
    <w:name w:val="WW8Num1z2"/>
    <w:rsid w:val="002F1398"/>
  </w:style>
  <w:style w:type="character" w:customStyle="1" w:styleId="WW8Num1z3">
    <w:name w:val="WW8Num1z3"/>
    <w:rsid w:val="002F1398"/>
  </w:style>
  <w:style w:type="character" w:customStyle="1" w:styleId="WW8Num1z4">
    <w:name w:val="WW8Num1z4"/>
    <w:rsid w:val="002F1398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2F1398"/>
  </w:style>
  <w:style w:type="character" w:customStyle="1" w:styleId="WW8Num1z6">
    <w:name w:val="WW8Num1z6"/>
    <w:rsid w:val="002F1398"/>
  </w:style>
  <w:style w:type="character" w:customStyle="1" w:styleId="WW8Num1z7">
    <w:name w:val="WW8Num1z7"/>
    <w:rsid w:val="002F1398"/>
  </w:style>
  <w:style w:type="character" w:customStyle="1" w:styleId="WW8Num1z8">
    <w:name w:val="WW8Num1z8"/>
    <w:rsid w:val="002F1398"/>
  </w:style>
  <w:style w:type="character" w:customStyle="1" w:styleId="WW8Num2z0">
    <w:name w:val="WW8Num2z0"/>
    <w:rsid w:val="002F1398"/>
    <w:rPr>
      <w:rFonts w:ascii="Symbol" w:hAnsi="Symbol" w:cs="Symbol"/>
      <w:lang w:val="el-GR"/>
    </w:rPr>
  </w:style>
  <w:style w:type="character" w:customStyle="1" w:styleId="WW8Num3z0">
    <w:name w:val="WW8Num3z0"/>
    <w:rsid w:val="002F1398"/>
    <w:rPr>
      <w:lang w:val="el-GR"/>
    </w:rPr>
  </w:style>
  <w:style w:type="character" w:customStyle="1" w:styleId="WW8Num4z0">
    <w:name w:val="WW8Num4z0"/>
    <w:rsid w:val="002F1398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2F1398"/>
    <w:rPr>
      <w:shd w:val="clear" w:color="auto" w:fill="FFFF00"/>
      <w:lang w:val="el-GR"/>
    </w:rPr>
  </w:style>
  <w:style w:type="character" w:customStyle="1" w:styleId="WW8Num6z0">
    <w:name w:val="WW8Num6z0"/>
    <w:rsid w:val="002F1398"/>
    <w:rPr>
      <w:b/>
      <w:bCs/>
      <w:szCs w:val="22"/>
      <w:lang w:val="el-GR"/>
    </w:rPr>
  </w:style>
  <w:style w:type="character" w:customStyle="1" w:styleId="WW8Num6z1">
    <w:name w:val="WW8Num6z1"/>
    <w:rsid w:val="002F1398"/>
  </w:style>
  <w:style w:type="character" w:customStyle="1" w:styleId="WW8Num6z2">
    <w:name w:val="WW8Num6z2"/>
    <w:rsid w:val="002F1398"/>
  </w:style>
  <w:style w:type="character" w:customStyle="1" w:styleId="WW8Num6z3">
    <w:name w:val="WW8Num6z3"/>
    <w:rsid w:val="002F1398"/>
  </w:style>
  <w:style w:type="character" w:customStyle="1" w:styleId="WW8Num6z4">
    <w:name w:val="WW8Num6z4"/>
    <w:rsid w:val="002F1398"/>
  </w:style>
  <w:style w:type="character" w:customStyle="1" w:styleId="WW8Num6z5">
    <w:name w:val="WW8Num6z5"/>
    <w:rsid w:val="002F1398"/>
  </w:style>
  <w:style w:type="character" w:customStyle="1" w:styleId="WW8Num6z6">
    <w:name w:val="WW8Num6z6"/>
    <w:rsid w:val="002F1398"/>
  </w:style>
  <w:style w:type="character" w:customStyle="1" w:styleId="WW8Num6z7">
    <w:name w:val="WW8Num6z7"/>
    <w:rsid w:val="002F1398"/>
  </w:style>
  <w:style w:type="character" w:customStyle="1" w:styleId="WW8Num6z8">
    <w:name w:val="WW8Num6z8"/>
    <w:rsid w:val="002F1398"/>
  </w:style>
  <w:style w:type="character" w:customStyle="1" w:styleId="WW8Num7z0">
    <w:name w:val="WW8Num7z0"/>
    <w:rsid w:val="002F1398"/>
    <w:rPr>
      <w:b/>
      <w:bCs/>
      <w:szCs w:val="22"/>
      <w:lang w:val="el-GR"/>
    </w:rPr>
  </w:style>
  <w:style w:type="character" w:customStyle="1" w:styleId="WW8Num7z1">
    <w:name w:val="WW8Num7z1"/>
    <w:rsid w:val="002F1398"/>
    <w:rPr>
      <w:rFonts w:eastAsia="Calibri"/>
      <w:lang w:val="el-GR"/>
    </w:rPr>
  </w:style>
  <w:style w:type="character" w:customStyle="1" w:styleId="WW8Num7z2">
    <w:name w:val="WW8Num7z2"/>
    <w:rsid w:val="002F1398"/>
  </w:style>
  <w:style w:type="character" w:customStyle="1" w:styleId="WW8Num7z3">
    <w:name w:val="WW8Num7z3"/>
    <w:rsid w:val="002F1398"/>
  </w:style>
  <w:style w:type="character" w:customStyle="1" w:styleId="WW8Num7z4">
    <w:name w:val="WW8Num7z4"/>
    <w:rsid w:val="002F1398"/>
  </w:style>
  <w:style w:type="character" w:customStyle="1" w:styleId="WW8Num7z5">
    <w:name w:val="WW8Num7z5"/>
    <w:rsid w:val="002F1398"/>
  </w:style>
  <w:style w:type="character" w:customStyle="1" w:styleId="WW8Num7z6">
    <w:name w:val="WW8Num7z6"/>
    <w:rsid w:val="002F1398"/>
  </w:style>
  <w:style w:type="character" w:customStyle="1" w:styleId="WW8Num7z7">
    <w:name w:val="WW8Num7z7"/>
    <w:rsid w:val="002F1398"/>
  </w:style>
  <w:style w:type="character" w:customStyle="1" w:styleId="WW8Num7z8">
    <w:name w:val="WW8Num7z8"/>
    <w:rsid w:val="002F1398"/>
  </w:style>
  <w:style w:type="character" w:customStyle="1" w:styleId="WW8Num8z0">
    <w:name w:val="WW8Num8z0"/>
    <w:rsid w:val="002F1398"/>
    <w:rPr>
      <w:rFonts w:ascii="Symbol" w:hAnsi="Symbol" w:cs="OpenSymbol"/>
      <w:color w:val="5B9BD5"/>
    </w:rPr>
  </w:style>
  <w:style w:type="character" w:customStyle="1" w:styleId="WW8Num9z0">
    <w:name w:val="WW8Num9z0"/>
    <w:rsid w:val="002F1398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2F139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sid w:val="002F1398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2F1398"/>
    <w:rPr>
      <w:rFonts w:ascii="Courier New" w:hAnsi="Courier New" w:cs="Courier New" w:hint="default"/>
    </w:rPr>
  </w:style>
  <w:style w:type="character" w:customStyle="1" w:styleId="WW8Num11z2">
    <w:name w:val="WW8Num11z2"/>
    <w:rsid w:val="002F1398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2F1398"/>
  </w:style>
  <w:style w:type="character" w:customStyle="1" w:styleId="WW8Num10z1">
    <w:name w:val="WW8Num10z1"/>
    <w:rsid w:val="002F1398"/>
  </w:style>
  <w:style w:type="character" w:customStyle="1" w:styleId="WW8Num10z2">
    <w:name w:val="WW8Num10z2"/>
    <w:rsid w:val="002F1398"/>
  </w:style>
  <w:style w:type="character" w:customStyle="1" w:styleId="WW8Num10z3">
    <w:name w:val="WW8Num10z3"/>
    <w:rsid w:val="002F1398"/>
  </w:style>
  <w:style w:type="character" w:customStyle="1" w:styleId="WW8Num10z4">
    <w:name w:val="WW8Num10z4"/>
    <w:rsid w:val="002F1398"/>
  </w:style>
  <w:style w:type="character" w:customStyle="1" w:styleId="WW8Num10z5">
    <w:name w:val="WW8Num10z5"/>
    <w:rsid w:val="002F1398"/>
  </w:style>
  <w:style w:type="character" w:customStyle="1" w:styleId="WW8Num10z6">
    <w:name w:val="WW8Num10z6"/>
    <w:rsid w:val="002F1398"/>
  </w:style>
  <w:style w:type="character" w:customStyle="1" w:styleId="WW8Num10z7">
    <w:name w:val="WW8Num10z7"/>
    <w:rsid w:val="002F1398"/>
  </w:style>
  <w:style w:type="character" w:customStyle="1" w:styleId="WW8Num10z8">
    <w:name w:val="WW8Num10z8"/>
    <w:rsid w:val="002F1398"/>
  </w:style>
  <w:style w:type="character" w:customStyle="1" w:styleId="WW-">
    <w:name w:val="WW-Προεπιλεγμένη γραμματοσειρά"/>
    <w:rsid w:val="002F1398"/>
  </w:style>
  <w:style w:type="character" w:customStyle="1" w:styleId="WW-DefaultParagraphFont">
    <w:name w:val="WW-Default Paragraph Font"/>
    <w:rsid w:val="002F1398"/>
  </w:style>
  <w:style w:type="character" w:customStyle="1" w:styleId="WW8Num8z1">
    <w:name w:val="WW8Num8z1"/>
    <w:rsid w:val="002F1398"/>
    <w:rPr>
      <w:rFonts w:eastAsia="Calibri"/>
      <w:lang w:val="el-GR"/>
    </w:rPr>
  </w:style>
  <w:style w:type="character" w:customStyle="1" w:styleId="WW8Num8z2">
    <w:name w:val="WW8Num8z2"/>
    <w:rsid w:val="002F1398"/>
  </w:style>
  <w:style w:type="character" w:customStyle="1" w:styleId="WW8Num8z3">
    <w:name w:val="WW8Num8z3"/>
    <w:rsid w:val="002F1398"/>
  </w:style>
  <w:style w:type="character" w:customStyle="1" w:styleId="WW8Num8z4">
    <w:name w:val="WW8Num8z4"/>
    <w:rsid w:val="002F1398"/>
  </w:style>
  <w:style w:type="character" w:customStyle="1" w:styleId="WW8Num8z5">
    <w:name w:val="WW8Num8z5"/>
    <w:rsid w:val="002F1398"/>
  </w:style>
  <w:style w:type="character" w:customStyle="1" w:styleId="WW8Num8z6">
    <w:name w:val="WW8Num8z6"/>
    <w:rsid w:val="002F1398"/>
  </w:style>
  <w:style w:type="character" w:customStyle="1" w:styleId="WW8Num8z7">
    <w:name w:val="WW8Num8z7"/>
    <w:rsid w:val="002F1398"/>
  </w:style>
  <w:style w:type="character" w:customStyle="1" w:styleId="WW8Num8z8">
    <w:name w:val="WW8Num8z8"/>
    <w:rsid w:val="002F1398"/>
  </w:style>
  <w:style w:type="character" w:customStyle="1" w:styleId="WW8Num11z3">
    <w:name w:val="WW8Num11z3"/>
    <w:rsid w:val="002F1398"/>
  </w:style>
  <w:style w:type="character" w:customStyle="1" w:styleId="WW8Num11z4">
    <w:name w:val="WW8Num11z4"/>
    <w:rsid w:val="002F1398"/>
  </w:style>
  <w:style w:type="character" w:customStyle="1" w:styleId="WW8Num11z5">
    <w:name w:val="WW8Num11z5"/>
    <w:rsid w:val="002F1398"/>
  </w:style>
  <w:style w:type="character" w:customStyle="1" w:styleId="WW8Num11z6">
    <w:name w:val="WW8Num11z6"/>
    <w:rsid w:val="002F1398"/>
  </w:style>
  <w:style w:type="character" w:customStyle="1" w:styleId="WW8Num11z7">
    <w:name w:val="WW8Num11z7"/>
    <w:rsid w:val="002F1398"/>
  </w:style>
  <w:style w:type="character" w:customStyle="1" w:styleId="WW8Num11z8">
    <w:name w:val="WW8Num11z8"/>
    <w:rsid w:val="002F1398"/>
  </w:style>
  <w:style w:type="character" w:customStyle="1" w:styleId="WW-DefaultParagraphFont1">
    <w:name w:val="WW-Default Paragraph Font1"/>
    <w:rsid w:val="002F1398"/>
  </w:style>
  <w:style w:type="character" w:customStyle="1" w:styleId="40">
    <w:name w:val="Προεπιλεγμένη γραμματοσειρά4"/>
    <w:rsid w:val="002F1398"/>
  </w:style>
  <w:style w:type="character" w:customStyle="1" w:styleId="WW8Num2z1">
    <w:name w:val="WW8Num2z1"/>
    <w:rsid w:val="002F1398"/>
  </w:style>
  <w:style w:type="character" w:customStyle="1" w:styleId="WW8Num2z2">
    <w:name w:val="WW8Num2z2"/>
    <w:rsid w:val="002F1398"/>
  </w:style>
  <w:style w:type="character" w:customStyle="1" w:styleId="WW8Num2z3">
    <w:name w:val="WW8Num2z3"/>
    <w:rsid w:val="002F1398"/>
  </w:style>
  <w:style w:type="character" w:customStyle="1" w:styleId="WW8Num2z4">
    <w:name w:val="WW8Num2z4"/>
    <w:rsid w:val="002F1398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2F1398"/>
  </w:style>
  <w:style w:type="character" w:customStyle="1" w:styleId="WW8Num2z6">
    <w:name w:val="WW8Num2z6"/>
    <w:rsid w:val="002F1398"/>
  </w:style>
  <w:style w:type="character" w:customStyle="1" w:styleId="WW8Num2z7">
    <w:name w:val="WW8Num2z7"/>
    <w:rsid w:val="002F1398"/>
  </w:style>
  <w:style w:type="character" w:customStyle="1" w:styleId="WW8Num2z8">
    <w:name w:val="WW8Num2z8"/>
    <w:rsid w:val="002F1398"/>
  </w:style>
  <w:style w:type="character" w:customStyle="1" w:styleId="WW8Num9z1">
    <w:name w:val="WW8Num9z1"/>
    <w:rsid w:val="002F1398"/>
    <w:rPr>
      <w:rFonts w:eastAsia="Calibri"/>
      <w:lang w:val="el-GR"/>
    </w:rPr>
  </w:style>
  <w:style w:type="character" w:customStyle="1" w:styleId="WW8Num9z2">
    <w:name w:val="WW8Num9z2"/>
    <w:rsid w:val="002F1398"/>
  </w:style>
  <w:style w:type="character" w:customStyle="1" w:styleId="WW8Num9z3">
    <w:name w:val="WW8Num9z3"/>
    <w:rsid w:val="002F1398"/>
  </w:style>
  <w:style w:type="character" w:customStyle="1" w:styleId="WW8Num9z4">
    <w:name w:val="WW8Num9z4"/>
    <w:rsid w:val="002F1398"/>
  </w:style>
  <w:style w:type="character" w:customStyle="1" w:styleId="WW8Num9z5">
    <w:name w:val="WW8Num9z5"/>
    <w:rsid w:val="002F1398"/>
  </w:style>
  <w:style w:type="character" w:customStyle="1" w:styleId="WW8Num9z6">
    <w:name w:val="WW8Num9z6"/>
    <w:rsid w:val="002F1398"/>
  </w:style>
  <w:style w:type="character" w:customStyle="1" w:styleId="WW8Num9z7">
    <w:name w:val="WW8Num9z7"/>
    <w:rsid w:val="002F1398"/>
  </w:style>
  <w:style w:type="character" w:customStyle="1" w:styleId="WW8Num9z8">
    <w:name w:val="WW8Num9z8"/>
    <w:rsid w:val="002F1398"/>
  </w:style>
  <w:style w:type="character" w:customStyle="1" w:styleId="WW-DefaultParagraphFont11">
    <w:name w:val="WW-Default Paragraph Font11"/>
    <w:rsid w:val="002F1398"/>
  </w:style>
  <w:style w:type="character" w:customStyle="1" w:styleId="WW8Num12z0">
    <w:name w:val="WW8Num12z0"/>
    <w:rsid w:val="002F1398"/>
    <w:rPr>
      <w:rFonts w:ascii="Symbol" w:hAnsi="Symbol" w:cs="Symbol"/>
    </w:rPr>
  </w:style>
  <w:style w:type="character" w:customStyle="1" w:styleId="WW8Num12z1">
    <w:name w:val="WW8Num12z1"/>
    <w:rsid w:val="002F1398"/>
    <w:rPr>
      <w:rFonts w:ascii="Courier New" w:hAnsi="Courier New" w:cs="Courier New"/>
    </w:rPr>
  </w:style>
  <w:style w:type="character" w:customStyle="1" w:styleId="WW8Num12z2">
    <w:name w:val="WW8Num12z2"/>
    <w:rsid w:val="002F1398"/>
    <w:rPr>
      <w:rFonts w:ascii="Wingdings" w:hAnsi="Wingdings" w:cs="Wingdings"/>
    </w:rPr>
  </w:style>
  <w:style w:type="character" w:customStyle="1" w:styleId="WW-DefaultParagraphFont111">
    <w:name w:val="WW-Default Paragraph Font111"/>
    <w:rsid w:val="002F1398"/>
  </w:style>
  <w:style w:type="character" w:customStyle="1" w:styleId="WW-DefaultParagraphFont1111">
    <w:name w:val="WW-Default Paragraph Font1111"/>
    <w:rsid w:val="002F1398"/>
  </w:style>
  <w:style w:type="character" w:customStyle="1" w:styleId="WW-DefaultParagraphFont11111">
    <w:name w:val="WW-Default Paragraph Font11111"/>
    <w:rsid w:val="002F1398"/>
  </w:style>
  <w:style w:type="character" w:customStyle="1" w:styleId="30">
    <w:name w:val="Προεπιλεγμένη γραμματοσειρά3"/>
    <w:rsid w:val="002F1398"/>
  </w:style>
  <w:style w:type="character" w:customStyle="1" w:styleId="WW-DefaultParagraphFont111111">
    <w:name w:val="WW-Default Paragraph Font111111"/>
    <w:rsid w:val="002F1398"/>
  </w:style>
  <w:style w:type="character" w:customStyle="1" w:styleId="DefaultParagraphFont2">
    <w:name w:val="Default Paragraph Font2"/>
    <w:rsid w:val="002F1398"/>
  </w:style>
  <w:style w:type="character" w:customStyle="1" w:styleId="WW8Num12z3">
    <w:name w:val="WW8Num12z3"/>
    <w:rsid w:val="002F1398"/>
  </w:style>
  <w:style w:type="character" w:customStyle="1" w:styleId="WW8Num12z4">
    <w:name w:val="WW8Num12z4"/>
    <w:rsid w:val="002F1398"/>
  </w:style>
  <w:style w:type="character" w:customStyle="1" w:styleId="WW8Num12z5">
    <w:name w:val="WW8Num12z5"/>
    <w:rsid w:val="002F1398"/>
  </w:style>
  <w:style w:type="character" w:customStyle="1" w:styleId="WW8Num12z6">
    <w:name w:val="WW8Num12z6"/>
    <w:rsid w:val="002F1398"/>
  </w:style>
  <w:style w:type="character" w:customStyle="1" w:styleId="WW8Num12z7">
    <w:name w:val="WW8Num12z7"/>
    <w:rsid w:val="002F1398"/>
  </w:style>
  <w:style w:type="character" w:customStyle="1" w:styleId="WW8Num12z8">
    <w:name w:val="WW8Num12z8"/>
    <w:rsid w:val="002F1398"/>
  </w:style>
  <w:style w:type="character" w:customStyle="1" w:styleId="WW8Num13z0">
    <w:name w:val="WW8Num13z0"/>
    <w:rsid w:val="002F1398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2F1398"/>
  </w:style>
  <w:style w:type="character" w:customStyle="1" w:styleId="WW8Num13z1">
    <w:name w:val="WW8Num13z1"/>
    <w:rsid w:val="002F1398"/>
    <w:rPr>
      <w:rFonts w:eastAsia="Calibri"/>
      <w:lang w:val="el-GR"/>
    </w:rPr>
  </w:style>
  <w:style w:type="character" w:customStyle="1" w:styleId="WW8Num13z2">
    <w:name w:val="WW8Num13z2"/>
    <w:rsid w:val="002F1398"/>
  </w:style>
  <w:style w:type="character" w:customStyle="1" w:styleId="WW8Num13z3">
    <w:name w:val="WW8Num13z3"/>
    <w:rsid w:val="002F1398"/>
  </w:style>
  <w:style w:type="character" w:customStyle="1" w:styleId="WW8Num13z4">
    <w:name w:val="WW8Num13z4"/>
    <w:rsid w:val="002F1398"/>
  </w:style>
  <w:style w:type="character" w:customStyle="1" w:styleId="WW8Num13z5">
    <w:name w:val="WW8Num13z5"/>
    <w:rsid w:val="002F1398"/>
  </w:style>
  <w:style w:type="character" w:customStyle="1" w:styleId="WW8Num13z6">
    <w:name w:val="WW8Num13z6"/>
    <w:rsid w:val="002F1398"/>
  </w:style>
  <w:style w:type="character" w:customStyle="1" w:styleId="WW8Num13z7">
    <w:name w:val="WW8Num13z7"/>
    <w:rsid w:val="002F1398"/>
  </w:style>
  <w:style w:type="character" w:customStyle="1" w:styleId="WW8Num13z8">
    <w:name w:val="WW8Num13z8"/>
    <w:rsid w:val="002F1398"/>
  </w:style>
  <w:style w:type="character" w:customStyle="1" w:styleId="WW8Num14z0">
    <w:name w:val="WW8Num14z0"/>
    <w:rsid w:val="002F1398"/>
    <w:rPr>
      <w:rFonts w:ascii="Symbol" w:hAnsi="Symbol" w:cs="OpenSymbol"/>
    </w:rPr>
  </w:style>
  <w:style w:type="character" w:customStyle="1" w:styleId="WW8Num14z1">
    <w:name w:val="WW8Num14z1"/>
    <w:rsid w:val="002F1398"/>
  </w:style>
  <w:style w:type="character" w:customStyle="1" w:styleId="WW8Num14z2">
    <w:name w:val="WW8Num14z2"/>
    <w:rsid w:val="002F1398"/>
  </w:style>
  <w:style w:type="character" w:customStyle="1" w:styleId="WW8Num14z3">
    <w:name w:val="WW8Num14z3"/>
    <w:rsid w:val="002F1398"/>
  </w:style>
  <w:style w:type="character" w:customStyle="1" w:styleId="WW8Num14z4">
    <w:name w:val="WW8Num14z4"/>
    <w:rsid w:val="002F1398"/>
  </w:style>
  <w:style w:type="character" w:customStyle="1" w:styleId="WW8Num14z5">
    <w:name w:val="WW8Num14z5"/>
    <w:rsid w:val="002F1398"/>
  </w:style>
  <w:style w:type="character" w:customStyle="1" w:styleId="WW8Num14z6">
    <w:name w:val="WW8Num14z6"/>
    <w:rsid w:val="002F1398"/>
  </w:style>
  <w:style w:type="character" w:customStyle="1" w:styleId="WW8Num14z7">
    <w:name w:val="WW8Num14z7"/>
    <w:rsid w:val="002F1398"/>
  </w:style>
  <w:style w:type="character" w:customStyle="1" w:styleId="WW8Num14z8">
    <w:name w:val="WW8Num14z8"/>
    <w:rsid w:val="002F1398"/>
  </w:style>
  <w:style w:type="character" w:customStyle="1" w:styleId="WW8Num15z0">
    <w:name w:val="WW8Num15z0"/>
    <w:rsid w:val="002F1398"/>
  </w:style>
  <w:style w:type="character" w:customStyle="1" w:styleId="WW8Num15z1">
    <w:name w:val="WW8Num15z1"/>
    <w:rsid w:val="002F1398"/>
  </w:style>
  <w:style w:type="character" w:customStyle="1" w:styleId="WW8Num15z2">
    <w:name w:val="WW8Num15z2"/>
    <w:rsid w:val="002F1398"/>
  </w:style>
  <w:style w:type="character" w:customStyle="1" w:styleId="WW8Num15z3">
    <w:name w:val="WW8Num15z3"/>
    <w:rsid w:val="002F1398"/>
  </w:style>
  <w:style w:type="character" w:customStyle="1" w:styleId="WW8Num15z4">
    <w:name w:val="WW8Num15z4"/>
    <w:rsid w:val="002F1398"/>
  </w:style>
  <w:style w:type="character" w:customStyle="1" w:styleId="WW8Num15z5">
    <w:name w:val="WW8Num15z5"/>
    <w:rsid w:val="002F1398"/>
  </w:style>
  <w:style w:type="character" w:customStyle="1" w:styleId="WW8Num15z6">
    <w:name w:val="WW8Num15z6"/>
    <w:rsid w:val="002F1398"/>
  </w:style>
  <w:style w:type="character" w:customStyle="1" w:styleId="WW8Num15z7">
    <w:name w:val="WW8Num15z7"/>
    <w:rsid w:val="002F1398"/>
  </w:style>
  <w:style w:type="character" w:customStyle="1" w:styleId="WW8Num15z8">
    <w:name w:val="WW8Num15z8"/>
    <w:rsid w:val="002F1398"/>
  </w:style>
  <w:style w:type="character" w:customStyle="1" w:styleId="WW8Num16z0">
    <w:name w:val="WW8Num16z0"/>
    <w:rsid w:val="002F1398"/>
  </w:style>
  <w:style w:type="character" w:customStyle="1" w:styleId="WW8Num16z1">
    <w:name w:val="WW8Num16z1"/>
    <w:rsid w:val="002F1398"/>
  </w:style>
  <w:style w:type="character" w:customStyle="1" w:styleId="WW8Num16z2">
    <w:name w:val="WW8Num16z2"/>
    <w:rsid w:val="002F1398"/>
  </w:style>
  <w:style w:type="character" w:customStyle="1" w:styleId="WW8Num16z3">
    <w:name w:val="WW8Num16z3"/>
    <w:rsid w:val="002F1398"/>
  </w:style>
  <w:style w:type="character" w:customStyle="1" w:styleId="WW8Num16z4">
    <w:name w:val="WW8Num16z4"/>
    <w:rsid w:val="002F1398"/>
  </w:style>
  <w:style w:type="character" w:customStyle="1" w:styleId="WW8Num16z5">
    <w:name w:val="WW8Num16z5"/>
    <w:rsid w:val="002F1398"/>
  </w:style>
  <w:style w:type="character" w:customStyle="1" w:styleId="WW8Num16z6">
    <w:name w:val="WW8Num16z6"/>
    <w:rsid w:val="002F1398"/>
  </w:style>
  <w:style w:type="character" w:customStyle="1" w:styleId="WW8Num16z7">
    <w:name w:val="WW8Num16z7"/>
    <w:rsid w:val="002F1398"/>
  </w:style>
  <w:style w:type="character" w:customStyle="1" w:styleId="WW8Num16z8">
    <w:name w:val="WW8Num16z8"/>
    <w:rsid w:val="002F1398"/>
  </w:style>
  <w:style w:type="character" w:customStyle="1" w:styleId="WW-DefaultParagraphFont11111111">
    <w:name w:val="WW-Default Paragraph Font11111111"/>
    <w:rsid w:val="002F1398"/>
  </w:style>
  <w:style w:type="character" w:customStyle="1" w:styleId="WW-DefaultParagraphFont111111111">
    <w:name w:val="WW-Default Paragraph Font111111111"/>
    <w:rsid w:val="002F1398"/>
  </w:style>
  <w:style w:type="character" w:customStyle="1" w:styleId="WW-DefaultParagraphFont1111111111">
    <w:name w:val="WW-Default Paragraph Font1111111111"/>
    <w:rsid w:val="002F1398"/>
  </w:style>
  <w:style w:type="character" w:customStyle="1" w:styleId="WW-DefaultParagraphFont11111111111">
    <w:name w:val="WW-Default Paragraph Font11111111111"/>
    <w:rsid w:val="002F1398"/>
  </w:style>
  <w:style w:type="character" w:customStyle="1" w:styleId="WW-DefaultParagraphFont111111111111">
    <w:name w:val="WW-Default Paragraph Font111111111111"/>
    <w:rsid w:val="002F1398"/>
  </w:style>
  <w:style w:type="character" w:customStyle="1" w:styleId="WW8Num17z0">
    <w:name w:val="WW8Num17z0"/>
    <w:rsid w:val="002F1398"/>
  </w:style>
  <w:style w:type="character" w:customStyle="1" w:styleId="WW8Num17z1">
    <w:name w:val="WW8Num17z1"/>
    <w:rsid w:val="002F1398"/>
  </w:style>
  <w:style w:type="character" w:customStyle="1" w:styleId="WW8Num17z2">
    <w:name w:val="WW8Num17z2"/>
    <w:rsid w:val="002F1398"/>
  </w:style>
  <w:style w:type="character" w:customStyle="1" w:styleId="WW8Num17z3">
    <w:name w:val="WW8Num17z3"/>
    <w:rsid w:val="002F1398"/>
  </w:style>
  <w:style w:type="character" w:customStyle="1" w:styleId="WW8Num17z4">
    <w:name w:val="WW8Num17z4"/>
    <w:rsid w:val="002F1398"/>
  </w:style>
  <w:style w:type="character" w:customStyle="1" w:styleId="WW8Num17z5">
    <w:name w:val="WW8Num17z5"/>
    <w:rsid w:val="002F1398"/>
  </w:style>
  <w:style w:type="character" w:customStyle="1" w:styleId="WW8Num17z6">
    <w:name w:val="WW8Num17z6"/>
    <w:rsid w:val="002F1398"/>
  </w:style>
  <w:style w:type="character" w:customStyle="1" w:styleId="WW8Num17z7">
    <w:name w:val="WW8Num17z7"/>
    <w:rsid w:val="002F1398"/>
  </w:style>
  <w:style w:type="character" w:customStyle="1" w:styleId="WW8Num17z8">
    <w:name w:val="WW8Num17z8"/>
    <w:rsid w:val="002F1398"/>
  </w:style>
  <w:style w:type="character" w:customStyle="1" w:styleId="WW8Num18z0">
    <w:name w:val="WW8Num18z0"/>
    <w:rsid w:val="002F1398"/>
  </w:style>
  <w:style w:type="character" w:customStyle="1" w:styleId="WW8Num18z1">
    <w:name w:val="WW8Num18z1"/>
    <w:rsid w:val="002F1398"/>
  </w:style>
  <w:style w:type="character" w:customStyle="1" w:styleId="WW8Num18z2">
    <w:name w:val="WW8Num18z2"/>
    <w:rsid w:val="002F1398"/>
  </w:style>
  <w:style w:type="character" w:customStyle="1" w:styleId="WW8Num18z3">
    <w:name w:val="WW8Num18z3"/>
    <w:rsid w:val="002F1398"/>
  </w:style>
  <w:style w:type="character" w:customStyle="1" w:styleId="WW8Num18z4">
    <w:name w:val="WW8Num18z4"/>
    <w:rsid w:val="002F1398"/>
  </w:style>
  <w:style w:type="character" w:customStyle="1" w:styleId="WW8Num18z5">
    <w:name w:val="WW8Num18z5"/>
    <w:rsid w:val="002F1398"/>
  </w:style>
  <w:style w:type="character" w:customStyle="1" w:styleId="WW8Num18z6">
    <w:name w:val="WW8Num18z6"/>
    <w:rsid w:val="002F1398"/>
  </w:style>
  <w:style w:type="character" w:customStyle="1" w:styleId="WW8Num18z7">
    <w:name w:val="WW8Num18z7"/>
    <w:rsid w:val="002F1398"/>
  </w:style>
  <w:style w:type="character" w:customStyle="1" w:styleId="WW8Num18z8">
    <w:name w:val="WW8Num18z8"/>
    <w:rsid w:val="002F1398"/>
  </w:style>
  <w:style w:type="character" w:customStyle="1" w:styleId="WW8Num3z1">
    <w:name w:val="WW8Num3z1"/>
    <w:rsid w:val="002F1398"/>
  </w:style>
  <w:style w:type="character" w:customStyle="1" w:styleId="WW8Num3z2">
    <w:name w:val="WW8Num3z2"/>
    <w:rsid w:val="002F1398"/>
  </w:style>
  <w:style w:type="character" w:customStyle="1" w:styleId="WW8Num3z3">
    <w:name w:val="WW8Num3z3"/>
    <w:rsid w:val="002F1398"/>
  </w:style>
  <w:style w:type="character" w:customStyle="1" w:styleId="WW8Num3z4">
    <w:name w:val="WW8Num3z4"/>
    <w:rsid w:val="002F1398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2F1398"/>
  </w:style>
  <w:style w:type="character" w:customStyle="1" w:styleId="WW8Num3z6">
    <w:name w:val="WW8Num3z6"/>
    <w:rsid w:val="002F1398"/>
  </w:style>
  <w:style w:type="character" w:customStyle="1" w:styleId="WW8Num3z7">
    <w:name w:val="WW8Num3z7"/>
    <w:rsid w:val="002F1398"/>
  </w:style>
  <w:style w:type="character" w:customStyle="1" w:styleId="WW8Num3z8">
    <w:name w:val="WW8Num3z8"/>
    <w:rsid w:val="002F1398"/>
  </w:style>
  <w:style w:type="character" w:customStyle="1" w:styleId="WW-DefaultParagraphFont1111111111111">
    <w:name w:val="WW-Default Paragraph Font1111111111111"/>
    <w:rsid w:val="002F1398"/>
  </w:style>
  <w:style w:type="character" w:customStyle="1" w:styleId="WW-DefaultParagraphFont11111111111111">
    <w:name w:val="WW-Default Paragraph Font11111111111111"/>
    <w:rsid w:val="002F1398"/>
  </w:style>
  <w:style w:type="character" w:customStyle="1" w:styleId="WW-DefaultParagraphFont111111111111111">
    <w:name w:val="WW-Default Paragraph Font111111111111111"/>
    <w:rsid w:val="002F1398"/>
  </w:style>
  <w:style w:type="character" w:customStyle="1" w:styleId="WW-DefaultParagraphFont1111111111111111">
    <w:name w:val="WW-Default Paragraph Font1111111111111111"/>
    <w:rsid w:val="002F1398"/>
  </w:style>
  <w:style w:type="character" w:customStyle="1" w:styleId="20">
    <w:name w:val="Προεπιλεγμένη γραμματοσειρά2"/>
    <w:rsid w:val="002F1398"/>
  </w:style>
  <w:style w:type="character" w:customStyle="1" w:styleId="WW8Num19z0">
    <w:name w:val="WW8Num19z0"/>
    <w:rsid w:val="002F1398"/>
    <w:rPr>
      <w:rFonts w:ascii="Calibri" w:hAnsi="Calibri" w:cs="Calibri"/>
    </w:rPr>
  </w:style>
  <w:style w:type="character" w:customStyle="1" w:styleId="WW8Num19z1">
    <w:name w:val="WW8Num19z1"/>
    <w:rsid w:val="002F1398"/>
  </w:style>
  <w:style w:type="character" w:customStyle="1" w:styleId="WW8Num20z0">
    <w:name w:val="WW8Num20z0"/>
    <w:rsid w:val="002F1398"/>
    <w:rPr>
      <w:rFonts w:ascii="Calibri" w:eastAsia="Calibri" w:hAnsi="Calibri" w:cs="Times New Roman"/>
    </w:rPr>
  </w:style>
  <w:style w:type="character" w:customStyle="1" w:styleId="WW8Num20z1">
    <w:name w:val="WW8Num20z1"/>
    <w:rsid w:val="002F1398"/>
    <w:rPr>
      <w:rFonts w:ascii="Courier New" w:hAnsi="Courier New" w:cs="Courier New"/>
    </w:rPr>
  </w:style>
  <w:style w:type="character" w:customStyle="1" w:styleId="WW8Num20z2">
    <w:name w:val="WW8Num20z2"/>
    <w:rsid w:val="002F1398"/>
    <w:rPr>
      <w:rFonts w:ascii="Wingdings" w:hAnsi="Wingdings" w:cs="Wingdings"/>
    </w:rPr>
  </w:style>
  <w:style w:type="character" w:customStyle="1" w:styleId="WW8Num20z3">
    <w:name w:val="WW8Num20z3"/>
    <w:rsid w:val="002F1398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2F1398"/>
  </w:style>
  <w:style w:type="character" w:customStyle="1" w:styleId="WW8Num19z2">
    <w:name w:val="WW8Num19z2"/>
    <w:rsid w:val="002F1398"/>
  </w:style>
  <w:style w:type="character" w:customStyle="1" w:styleId="WW8Num19z3">
    <w:name w:val="WW8Num19z3"/>
    <w:rsid w:val="002F1398"/>
  </w:style>
  <w:style w:type="character" w:customStyle="1" w:styleId="WW8Num19z4">
    <w:name w:val="WW8Num19z4"/>
    <w:rsid w:val="002F1398"/>
  </w:style>
  <w:style w:type="character" w:customStyle="1" w:styleId="WW8Num19z5">
    <w:name w:val="WW8Num19z5"/>
    <w:rsid w:val="002F1398"/>
  </w:style>
  <w:style w:type="character" w:customStyle="1" w:styleId="WW8Num19z6">
    <w:name w:val="WW8Num19z6"/>
    <w:rsid w:val="002F1398"/>
  </w:style>
  <w:style w:type="character" w:customStyle="1" w:styleId="WW8Num19z7">
    <w:name w:val="WW8Num19z7"/>
    <w:rsid w:val="002F1398"/>
  </w:style>
  <w:style w:type="character" w:customStyle="1" w:styleId="WW8Num19z8">
    <w:name w:val="WW8Num19z8"/>
    <w:rsid w:val="002F1398"/>
  </w:style>
  <w:style w:type="character" w:customStyle="1" w:styleId="WW8Num20z4">
    <w:name w:val="WW8Num20z4"/>
    <w:rsid w:val="002F1398"/>
  </w:style>
  <w:style w:type="character" w:customStyle="1" w:styleId="WW8Num20z5">
    <w:name w:val="WW8Num20z5"/>
    <w:rsid w:val="002F1398"/>
  </w:style>
  <w:style w:type="character" w:customStyle="1" w:styleId="WW8Num20z6">
    <w:name w:val="WW8Num20z6"/>
    <w:rsid w:val="002F1398"/>
  </w:style>
  <w:style w:type="character" w:customStyle="1" w:styleId="WW8Num20z7">
    <w:name w:val="WW8Num20z7"/>
    <w:rsid w:val="002F1398"/>
  </w:style>
  <w:style w:type="character" w:customStyle="1" w:styleId="WW8Num20z8">
    <w:name w:val="WW8Num20z8"/>
    <w:rsid w:val="002F1398"/>
  </w:style>
  <w:style w:type="character" w:customStyle="1" w:styleId="WW-DefaultParagraphFont111111111111111111">
    <w:name w:val="WW-Default Paragraph Font111111111111111111"/>
    <w:rsid w:val="002F1398"/>
  </w:style>
  <w:style w:type="character" w:customStyle="1" w:styleId="WW-DefaultParagraphFont1111111111111111111">
    <w:name w:val="WW-Default Paragraph Font1111111111111111111"/>
    <w:rsid w:val="002F1398"/>
  </w:style>
  <w:style w:type="character" w:customStyle="1" w:styleId="WW8Num21z0">
    <w:name w:val="WW8Num21z0"/>
    <w:rsid w:val="002F1398"/>
    <w:rPr>
      <w:rFonts w:ascii="Calibri" w:eastAsia="Times New Roman" w:hAnsi="Calibri" w:cs="Calibri"/>
    </w:rPr>
  </w:style>
  <w:style w:type="character" w:customStyle="1" w:styleId="WW8Num21z1">
    <w:name w:val="WW8Num21z1"/>
    <w:rsid w:val="002F1398"/>
    <w:rPr>
      <w:rFonts w:ascii="Courier New" w:hAnsi="Courier New" w:cs="Courier New"/>
    </w:rPr>
  </w:style>
  <w:style w:type="character" w:customStyle="1" w:styleId="WW8Num21z2">
    <w:name w:val="WW8Num21z2"/>
    <w:rsid w:val="002F1398"/>
    <w:rPr>
      <w:rFonts w:ascii="Wingdings" w:hAnsi="Wingdings" w:cs="Wingdings"/>
    </w:rPr>
  </w:style>
  <w:style w:type="character" w:customStyle="1" w:styleId="WW8Num21z3">
    <w:name w:val="WW8Num21z3"/>
    <w:rsid w:val="002F1398"/>
    <w:rPr>
      <w:rFonts w:ascii="Symbol" w:hAnsi="Symbol" w:cs="Symbol"/>
    </w:rPr>
  </w:style>
  <w:style w:type="character" w:customStyle="1" w:styleId="WW8Num22z0">
    <w:name w:val="WW8Num22z0"/>
    <w:rsid w:val="002F1398"/>
    <w:rPr>
      <w:rFonts w:ascii="Symbol" w:hAnsi="Symbol" w:cs="Symbol"/>
    </w:rPr>
  </w:style>
  <w:style w:type="character" w:customStyle="1" w:styleId="WW8Num22z1">
    <w:name w:val="WW8Num22z1"/>
    <w:rsid w:val="002F1398"/>
    <w:rPr>
      <w:rFonts w:ascii="Courier New" w:hAnsi="Courier New" w:cs="Courier New"/>
    </w:rPr>
  </w:style>
  <w:style w:type="character" w:customStyle="1" w:styleId="WW8Num22z2">
    <w:name w:val="WW8Num22z2"/>
    <w:rsid w:val="002F1398"/>
    <w:rPr>
      <w:rFonts w:ascii="Wingdings" w:hAnsi="Wingdings" w:cs="Wingdings"/>
    </w:rPr>
  </w:style>
  <w:style w:type="character" w:customStyle="1" w:styleId="WW8Num23z0">
    <w:name w:val="WW8Num23z0"/>
    <w:rsid w:val="002F1398"/>
    <w:rPr>
      <w:rFonts w:ascii="Calibri" w:eastAsia="Times New Roman" w:hAnsi="Calibri" w:cs="Calibri"/>
    </w:rPr>
  </w:style>
  <w:style w:type="character" w:customStyle="1" w:styleId="WW8Num23z1">
    <w:name w:val="WW8Num23z1"/>
    <w:rsid w:val="002F1398"/>
    <w:rPr>
      <w:rFonts w:ascii="Courier New" w:hAnsi="Courier New" w:cs="Courier New"/>
    </w:rPr>
  </w:style>
  <w:style w:type="character" w:customStyle="1" w:styleId="WW8Num23z2">
    <w:name w:val="WW8Num23z2"/>
    <w:rsid w:val="002F1398"/>
    <w:rPr>
      <w:rFonts w:ascii="Wingdings" w:hAnsi="Wingdings" w:cs="Wingdings"/>
    </w:rPr>
  </w:style>
  <w:style w:type="character" w:customStyle="1" w:styleId="WW8Num23z3">
    <w:name w:val="WW8Num23z3"/>
    <w:rsid w:val="002F1398"/>
    <w:rPr>
      <w:rFonts w:ascii="Symbol" w:hAnsi="Symbol" w:cs="Symbol"/>
    </w:rPr>
  </w:style>
  <w:style w:type="character" w:customStyle="1" w:styleId="WW8Num24z0">
    <w:name w:val="WW8Num24z0"/>
    <w:rsid w:val="002F1398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2F1398"/>
    <w:rPr>
      <w:rFonts w:ascii="Courier New" w:hAnsi="Courier New" w:cs="Courier New"/>
    </w:rPr>
  </w:style>
  <w:style w:type="character" w:customStyle="1" w:styleId="WW8Num24z2">
    <w:name w:val="WW8Num24z2"/>
    <w:rsid w:val="002F1398"/>
    <w:rPr>
      <w:rFonts w:ascii="Wingdings" w:hAnsi="Wingdings" w:cs="Wingdings"/>
    </w:rPr>
  </w:style>
  <w:style w:type="character" w:customStyle="1" w:styleId="WW8Num25z0">
    <w:name w:val="WW8Num25z0"/>
    <w:rsid w:val="002F1398"/>
    <w:rPr>
      <w:rFonts w:ascii="Symbol" w:hAnsi="Symbol" w:cs="Symbol"/>
    </w:rPr>
  </w:style>
  <w:style w:type="character" w:customStyle="1" w:styleId="WW8Num25z1">
    <w:name w:val="WW8Num25z1"/>
    <w:rsid w:val="002F1398"/>
    <w:rPr>
      <w:rFonts w:ascii="Courier New" w:hAnsi="Courier New" w:cs="Courier New"/>
    </w:rPr>
  </w:style>
  <w:style w:type="character" w:customStyle="1" w:styleId="WW8Num25z2">
    <w:name w:val="WW8Num25z2"/>
    <w:rsid w:val="002F1398"/>
    <w:rPr>
      <w:rFonts w:ascii="Wingdings" w:hAnsi="Wingdings" w:cs="Wingdings"/>
    </w:rPr>
  </w:style>
  <w:style w:type="character" w:customStyle="1" w:styleId="WW8Num26z0">
    <w:name w:val="WW8Num26z0"/>
    <w:rsid w:val="002F1398"/>
    <w:rPr>
      <w:rFonts w:ascii="Symbol" w:hAnsi="Symbol" w:cs="Symbol"/>
    </w:rPr>
  </w:style>
  <w:style w:type="character" w:customStyle="1" w:styleId="WW8Num26z1">
    <w:name w:val="WW8Num26z1"/>
    <w:rsid w:val="002F1398"/>
    <w:rPr>
      <w:rFonts w:ascii="Courier New" w:hAnsi="Courier New" w:cs="Courier New"/>
    </w:rPr>
  </w:style>
  <w:style w:type="character" w:customStyle="1" w:styleId="WW8Num26z2">
    <w:name w:val="WW8Num26z2"/>
    <w:rsid w:val="002F1398"/>
    <w:rPr>
      <w:rFonts w:ascii="Wingdings" w:hAnsi="Wingdings" w:cs="Wingdings"/>
    </w:rPr>
  </w:style>
  <w:style w:type="character" w:customStyle="1" w:styleId="WW8Num27z0">
    <w:name w:val="WW8Num27z0"/>
    <w:rsid w:val="002F1398"/>
    <w:rPr>
      <w:rFonts w:ascii="Calibri" w:eastAsia="Times New Roman" w:hAnsi="Calibri" w:cs="Calibri"/>
    </w:rPr>
  </w:style>
  <w:style w:type="character" w:customStyle="1" w:styleId="WW8Num27z1">
    <w:name w:val="WW8Num27z1"/>
    <w:rsid w:val="002F1398"/>
    <w:rPr>
      <w:rFonts w:ascii="Courier New" w:hAnsi="Courier New" w:cs="Courier New"/>
    </w:rPr>
  </w:style>
  <w:style w:type="character" w:customStyle="1" w:styleId="WW8Num27z2">
    <w:name w:val="WW8Num27z2"/>
    <w:rsid w:val="002F1398"/>
    <w:rPr>
      <w:rFonts w:ascii="Wingdings" w:hAnsi="Wingdings" w:cs="Wingdings"/>
    </w:rPr>
  </w:style>
  <w:style w:type="character" w:customStyle="1" w:styleId="WW8Num27z3">
    <w:name w:val="WW8Num27z3"/>
    <w:rsid w:val="002F1398"/>
    <w:rPr>
      <w:rFonts w:ascii="Symbol" w:hAnsi="Symbol" w:cs="Symbol"/>
    </w:rPr>
  </w:style>
  <w:style w:type="character" w:customStyle="1" w:styleId="WW8Num28z0">
    <w:name w:val="WW8Num28z0"/>
    <w:rsid w:val="002F1398"/>
    <w:rPr>
      <w:rFonts w:ascii="Symbol" w:hAnsi="Symbol" w:cs="Symbol"/>
    </w:rPr>
  </w:style>
  <w:style w:type="character" w:customStyle="1" w:styleId="WW8Num28z1">
    <w:name w:val="WW8Num28z1"/>
    <w:rsid w:val="002F1398"/>
    <w:rPr>
      <w:rFonts w:ascii="Courier New" w:hAnsi="Courier New" w:cs="Courier New"/>
    </w:rPr>
  </w:style>
  <w:style w:type="character" w:customStyle="1" w:styleId="WW8Num28z2">
    <w:name w:val="WW8Num28z2"/>
    <w:rsid w:val="002F1398"/>
    <w:rPr>
      <w:rFonts w:ascii="Wingdings" w:hAnsi="Wingdings" w:cs="Wingdings"/>
    </w:rPr>
  </w:style>
  <w:style w:type="character" w:customStyle="1" w:styleId="WW8Num29z0">
    <w:name w:val="WW8Num29z0"/>
    <w:rsid w:val="002F1398"/>
    <w:rPr>
      <w:rFonts w:ascii="Calibri" w:eastAsia="Times New Roman" w:hAnsi="Calibri" w:cs="Calibri"/>
    </w:rPr>
  </w:style>
  <w:style w:type="character" w:customStyle="1" w:styleId="WW8Num29z1">
    <w:name w:val="WW8Num29z1"/>
    <w:rsid w:val="002F1398"/>
    <w:rPr>
      <w:rFonts w:ascii="Courier New" w:hAnsi="Courier New" w:cs="Courier New"/>
    </w:rPr>
  </w:style>
  <w:style w:type="character" w:customStyle="1" w:styleId="WW8Num29z2">
    <w:name w:val="WW8Num29z2"/>
    <w:rsid w:val="002F1398"/>
    <w:rPr>
      <w:rFonts w:ascii="Wingdings" w:hAnsi="Wingdings" w:cs="Wingdings"/>
    </w:rPr>
  </w:style>
  <w:style w:type="character" w:customStyle="1" w:styleId="WW8Num29z3">
    <w:name w:val="WW8Num29z3"/>
    <w:rsid w:val="002F1398"/>
    <w:rPr>
      <w:rFonts w:ascii="Symbol" w:hAnsi="Symbol" w:cs="Symbol"/>
    </w:rPr>
  </w:style>
  <w:style w:type="character" w:customStyle="1" w:styleId="WW8Num30z0">
    <w:name w:val="WW8Num30z0"/>
    <w:rsid w:val="002F1398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2F1398"/>
    <w:rPr>
      <w:rFonts w:ascii="Courier New" w:hAnsi="Courier New" w:cs="Courier New"/>
    </w:rPr>
  </w:style>
  <w:style w:type="character" w:customStyle="1" w:styleId="WW8Num30z2">
    <w:name w:val="WW8Num30z2"/>
    <w:rsid w:val="002F1398"/>
    <w:rPr>
      <w:rFonts w:ascii="Wingdings" w:hAnsi="Wingdings" w:cs="Wingdings"/>
    </w:rPr>
  </w:style>
  <w:style w:type="character" w:customStyle="1" w:styleId="WW8Num31z0">
    <w:name w:val="WW8Num31z0"/>
    <w:rsid w:val="002F1398"/>
    <w:rPr>
      <w:rFonts w:cs="Times New Roman"/>
    </w:rPr>
  </w:style>
  <w:style w:type="character" w:customStyle="1" w:styleId="WW8Num32z0">
    <w:name w:val="WW8Num32z0"/>
    <w:rsid w:val="002F1398"/>
  </w:style>
  <w:style w:type="character" w:customStyle="1" w:styleId="WW8Num32z1">
    <w:name w:val="WW8Num32z1"/>
    <w:rsid w:val="002F1398"/>
  </w:style>
  <w:style w:type="character" w:customStyle="1" w:styleId="WW8Num32z2">
    <w:name w:val="WW8Num32z2"/>
    <w:rsid w:val="002F1398"/>
  </w:style>
  <w:style w:type="character" w:customStyle="1" w:styleId="WW8Num32z3">
    <w:name w:val="WW8Num32z3"/>
    <w:rsid w:val="002F1398"/>
  </w:style>
  <w:style w:type="character" w:customStyle="1" w:styleId="WW8Num32z4">
    <w:name w:val="WW8Num32z4"/>
    <w:rsid w:val="002F1398"/>
  </w:style>
  <w:style w:type="character" w:customStyle="1" w:styleId="WW8Num32z5">
    <w:name w:val="WW8Num32z5"/>
    <w:rsid w:val="002F1398"/>
  </w:style>
  <w:style w:type="character" w:customStyle="1" w:styleId="WW8Num32z6">
    <w:name w:val="WW8Num32z6"/>
    <w:rsid w:val="002F1398"/>
  </w:style>
  <w:style w:type="character" w:customStyle="1" w:styleId="WW8Num32z7">
    <w:name w:val="WW8Num32z7"/>
    <w:rsid w:val="002F1398"/>
  </w:style>
  <w:style w:type="character" w:customStyle="1" w:styleId="WW8Num32z8">
    <w:name w:val="WW8Num32z8"/>
    <w:rsid w:val="002F1398"/>
  </w:style>
  <w:style w:type="character" w:customStyle="1" w:styleId="WW8Num33z0">
    <w:name w:val="WW8Num33z0"/>
    <w:rsid w:val="002F1398"/>
    <w:rPr>
      <w:rFonts w:ascii="Symbol" w:eastAsia="Calibri" w:hAnsi="Symbol" w:cs="Symbol"/>
    </w:rPr>
  </w:style>
  <w:style w:type="character" w:customStyle="1" w:styleId="WW8Num33z1">
    <w:name w:val="WW8Num33z1"/>
    <w:rsid w:val="002F1398"/>
    <w:rPr>
      <w:rFonts w:ascii="Courier New" w:hAnsi="Courier New" w:cs="Courier New"/>
    </w:rPr>
  </w:style>
  <w:style w:type="character" w:customStyle="1" w:styleId="WW8Num33z2">
    <w:name w:val="WW8Num33z2"/>
    <w:rsid w:val="002F1398"/>
    <w:rPr>
      <w:rFonts w:ascii="Wingdings" w:hAnsi="Wingdings" w:cs="Wingdings"/>
    </w:rPr>
  </w:style>
  <w:style w:type="character" w:customStyle="1" w:styleId="WW8Num34z0">
    <w:name w:val="WW8Num34z0"/>
    <w:rsid w:val="002F1398"/>
    <w:rPr>
      <w:rFonts w:ascii="Symbol" w:hAnsi="Symbol" w:cs="Symbol"/>
    </w:rPr>
  </w:style>
  <w:style w:type="character" w:customStyle="1" w:styleId="WW8Num34z1">
    <w:name w:val="WW8Num34z1"/>
    <w:rsid w:val="002F1398"/>
    <w:rPr>
      <w:rFonts w:ascii="Courier New" w:hAnsi="Courier New" w:cs="Courier New"/>
    </w:rPr>
  </w:style>
  <w:style w:type="character" w:customStyle="1" w:styleId="WW8Num34z2">
    <w:name w:val="WW8Num34z2"/>
    <w:rsid w:val="002F1398"/>
    <w:rPr>
      <w:rFonts w:ascii="Wingdings" w:hAnsi="Wingdings" w:cs="Wingdings"/>
    </w:rPr>
  </w:style>
  <w:style w:type="character" w:customStyle="1" w:styleId="WW8Num35z0">
    <w:name w:val="WW8Num35z0"/>
    <w:rsid w:val="002F1398"/>
    <w:rPr>
      <w:rFonts w:ascii="Calibri" w:eastAsia="Times New Roman" w:hAnsi="Calibri" w:cs="Calibri"/>
    </w:rPr>
  </w:style>
  <w:style w:type="character" w:customStyle="1" w:styleId="WW8Num35z1">
    <w:name w:val="WW8Num35z1"/>
    <w:rsid w:val="002F1398"/>
    <w:rPr>
      <w:rFonts w:ascii="Courier New" w:hAnsi="Courier New" w:cs="Courier New"/>
    </w:rPr>
  </w:style>
  <w:style w:type="character" w:customStyle="1" w:styleId="WW8Num35z2">
    <w:name w:val="WW8Num35z2"/>
    <w:rsid w:val="002F1398"/>
    <w:rPr>
      <w:rFonts w:ascii="Wingdings" w:hAnsi="Wingdings" w:cs="Wingdings"/>
    </w:rPr>
  </w:style>
  <w:style w:type="character" w:customStyle="1" w:styleId="WW8Num35z3">
    <w:name w:val="WW8Num35z3"/>
    <w:rsid w:val="002F1398"/>
    <w:rPr>
      <w:rFonts w:ascii="Symbol" w:hAnsi="Symbol" w:cs="Symbol"/>
    </w:rPr>
  </w:style>
  <w:style w:type="character" w:customStyle="1" w:styleId="WW8Num36z0">
    <w:name w:val="WW8Num36z0"/>
    <w:rsid w:val="002F1398"/>
    <w:rPr>
      <w:lang w:val="el-GR"/>
    </w:rPr>
  </w:style>
  <w:style w:type="character" w:customStyle="1" w:styleId="WW8Num36z1">
    <w:name w:val="WW8Num36z1"/>
    <w:rsid w:val="002F1398"/>
  </w:style>
  <w:style w:type="character" w:customStyle="1" w:styleId="WW8Num36z2">
    <w:name w:val="WW8Num36z2"/>
    <w:rsid w:val="002F1398"/>
  </w:style>
  <w:style w:type="character" w:customStyle="1" w:styleId="WW8Num36z3">
    <w:name w:val="WW8Num36z3"/>
    <w:rsid w:val="002F1398"/>
  </w:style>
  <w:style w:type="character" w:customStyle="1" w:styleId="WW8Num36z4">
    <w:name w:val="WW8Num36z4"/>
    <w:rsid w:val="002F1398"/>
  </w:style>
  <w:style w:type="character" w:customStyle="1" w:styleId="WW8Num36z5">
    <w:name w:val="WW8Num36z5"/>
    <w:rsid w:val="002F1398"/>
  </w:style>
  <w:style w:type="character" w:customStyle="1" w:styleId="WW8Num36z6">
    <w:name w:val="WW8Num36z6"/>
    <w:rsid w:val="002F1398"/>
  </w:style>
  <w:style w:type="character" w:customStyle="1" w:styleId="WW8Num36z7">
    <w:name w:val="WW8Num36z7"/>
    <w:rsid w:val="002F1398"/>
  </w:style>
  <w:style w:type="character" w:customStyle="1" w:styleId="WW8Num36z8">
    <w:name w:val="WW8Num36z8"/>
    <w:rsid w:val="002F1398"/>
  </w:style>
  <w:style w:type="character" w:customStyle="1" w:styleId="WW8Num37z0">
    <w:name w:val="WW8Num37z0"/>
    <w:rsid w:val="002F1398"/>
    <w:rPr>
      <w:rFonts w:ascii="Calibri" w:eastAsia="Times New Roman" w:hAnsi="Calibri" w:cs="Calibri"/>
    </w:rPr>
  </w:style>
  <w:style w:type="character" w:customStyle="1" w:styleId="WW8Num37z1">
    <w:name w:val="WW8Num37z1"/>
    <w:rsid w:val="002F1398"/>
    <w:rPr>
      <w:rFonts w:ascii="Courier New" w:hAnsi="Courier New" w:cs="Courier New"/>
    </w:rPr>
  </w:style>
  <w:style w:type="character" w:customStyle="1" w:styleId="WW8Num37z2">
    <w:name w:val="WW8Num37z2"/>
    <w:rsid w:val="002F1398"/>
    <w:rPr>
      <w:rFonts w:ascii="Wingdings" w:hAnsi="Wingdings" w:cs="Wingdings"/>
    </w:rPr>
  </w:style>
  <w:style w:type="character" w:customStyle="1" w:styleId="WW8Num37z3">
    <w:name w:val="WW8Num37z3"/>
    <w:rsid w:val="002F1398"/>
    <w:rPr>
      <w:rFonts w:ascii="Symbol" w:hAnsi="Symbol" w:cs="Symbol"/>
    </w:rPr>
  </w:style>
  <w:style w:type="character" w:customStyle="1" w:styleId="WW8Num38z0">
    <w:name w:val="WW8Num38z0"/>
    <w:rsid w:val="002F1398"/>
  </w:style>
  <w:style w:type="character" w:customStyle="1" w:styleId="WW8Num38z1">
    <w:name w:val="WW8Num38z1"/>
    <w:rsid w:val="002F1398"/>
  </w:style>
  <w:style w:type="character" w:customStyle="1" w:styleId="WW8Num38z2">
    <w:name w:val="WW8Num38z2"/>
    <w:rsid w:val="002F1398"/>
  </w:style>
  <w:style w:type="character" w:customStyle="1" w:styleId="WW8Num38z3">
    <w:name w:val="WW8Num38z3"/>
    <w:rsid w:val="002F1398"/>
  </w:style>
  <w:style w:type="character" w:customStyle="1" w:styleId="WW8Num38z4">
    <w:name w:val="WW8Num38z4"/>
    <w:rsid w:val="002F1398"/>
  </w:style>
  <w:style w:type="character" w:customStyle="1" w:styleId="WW8Num38z5">
    <w:name w:val="WW8Num38z5"/>
    <w:rsid w:val="002F1398"/>
  </w:style>
  <w:style w:type="character" w:customStyle="1" w:styleId="WW8Num38z6">
    <w:name w:val="WW8Num38z6"/>
    <w:rsid w:val="002F1398"/>
  </w:style>
  <w:style w:type="character" w:customStyle="1" w:styleId="WW8Num38z7">
    <w:name w:val="WW8Num38z7"/>
    <w:rsid w:val="002F1398"/>
  </w:style>
  <w:style w:type="character" w:customStyle="1" w:styleId="WW8Num38z8">
    <w:name w:val="WW8Num38z8"/>
    <w:rsid w:val="002F1398"/>
  </w:style>
  <w:style w:type="character" w:customStyle="1" w:styleId="WW-DefaultParagraphFont11111111111111111111">
    <w:name w:val="WW-Default Paragraph Font11111111111111111111"/>
    <w:rsid w:val="002F1398"/>
  </w:style>
  <w:style w:type="character" w:customStyle="1" w:styleId="WW8Num4z1">
    <w:name w:val="WW8Num4z1"/>
    <w:rsid w:val="002F1398"/>
    <w:rPr>
      <w:rFonts w:cs="Times New Roman"/>
    </w:rPr>
  </w:style>
  <w:style w:type="character" w:customStyle="1" w:styleId="WW8Num5z1">
    <w:name w:val="WW8Num5z1"/>
    <w:rsid w:val="002F1398"/>
    <w:rPr>
      <w:rFonts w:cs="Times New Roman"/>
    </w:rPr>
  </w:style>
  <w:style w:type="character" w:customStyle="1" w:styleId="WW8Num29z4">
    <w:name w:val="WW8Num29z4"/>
    <w:rsid w:val="002F1398"/>
  </w:style>
  <w:style w:type="character" w:customStyle="1" w:styleId="WW8Num29z5">
    <w:name w:val="WW8Num29z5"/>
    <w:rsid w:val="002F1398"/>
  </w:style>
  <w:style w:type="character" w:customStyle="1" w:styleId="WW8Num29z6">
    <w:name w:val="WW8Num29z6"/>
    <w:rsid w:val="002F1398"/>
  </w:style>
  <w:style w:type="character" w:customStyle="1" w:styleId="WW8Num29z7">
    <w:name w:val="WW8Num29z7"/>
    <w:rsid w:val="002F1398"/>
  </w:style>
  <w:style w:type="character" w:customStyle="1" w:styleId="WW8Num29z8">
    <w:name w:val="WW8Num29z8"/>
    <w:rsid w:val="002F1398"/>
  </w:style>
  <w:style w:type="character" w:customStyle="1" w:styleId="WW8Num30z3">
    <w:name w:val="WW8Num30z3"/>
    <w:rsid w:val="002F1398"/>
    <w:rPr>
      <w:rFonts w:ascii="Symbol" w:hAnsi="Symbol" w:cs="Symbol"/>
    </w:rPr>
  </w:style>
  <w:style w:type="character" w:customStyle="1" w:styleId="WW8Num31z1">
    <w:name w:val="WW8Num31z1"/>
    <w:rsid w:val="002F1398"/>
  </w:style>
  <w:style w:type="character" w:customStyle="1" w:styleId="WW8Num31z2">
    <w:name w:val="WW8Num31z2"/>
    <w:rsid w:val="002F1398"/>
  </w:style>
  <w:style w:type="character" w:customStyle="1" w:styleId="WW8Num31z3">
    <w:name w:val="WW8Num31z3"/>
    <w:rsid w:val="002F1398"/>
  </w:style>
  <w:style w:type="character" w:customStyle="1" w:styleId="WW8Num31z4">
    <w:name w:val="WW8Num31z4"/>
    <w:rsid w:val="002F1398"/>
  </w:style>
  <w:style w:type="character" w:customStyle="1" w:styleId="WW8Num31z5">
    <w:name w:val="WW8Num31z5"/>
    <w:rsid w:val="002F1398"/>
  </w:style>
  <w:style w:type="character" w:customStyle="1" w:styleId="WW8Num31z6">
    <w:name w:val="WW8Num31z6"/>
    <w:rsid w:val="002F1398"/>
  </w:style>
  <w:style w:type="character" w:customStyle="1" w:styleId="WW8Num31z7">
    <w:name w:val="WW8Num31z7"/>
    <w:rsid w:val="002F1398"/>
  </w:style>
  <w:style w:type="character" w:customStyle="1" w:styleId="WW8Num31z8">
    <w:name w:val="WW8Num31z8"/>
    <w:rsid w:val="002F1398"/>
  </w:style>
  <w:style w:type="character" w:customStyle="1" w:styleId="WW8Num39z0">
    <w:name w:val="WW8Num39z0"/>
    <w:rsid w:val="002F1398"/>
    <w:rPr>
      <w:rFonts w:ascii="Calibri" w:eastAsia="Times New Roman" w:hAnsi="Calibri" w:cs="Calibri"/>
    </w:rPr>
  </w:style>
  <w:style w:type="character" w:customStyle="1" w:styleId="WW8Num39z1">
    <w:name w:val="WW8Num39z1"/>
    <w:rsid w:val="002F1398"/>
    <w:rPr>
      <w:rFonts w:ascii="Courier New" w:hAnsi="Courier New" w:cs="Courier New"/>
    </w:rPr>
  </w:style>
  <w:style w:type="character" w:customStyle="1" w:styleId="WW8Num39z2">
    <w:name w:val="WW8Num39z2"/>
    <w:rsid w:val="002F1398"/>
    <w:rPr>
      <w:rFonts w:ascii="Wingdings" w:hAnsi="Wingdings" w:cs="Wingdings"/>
    </w:rPr>
  </w:style>
  <w:style w:type="character" w:customStyle="1" w:styleId="WW8Num39z3">
    <w:name w:val="WW8Num39z3"/>
    <w:rsid w:val="002F1398"/>
    <w:rPr>
      <w:rFonts w:ascii="Symbol" w:hAnsi="Symbol" w:cs="Symbol"/>
    </w:rPr>
  </w:style>
  <w:style w:type="character" w:customStyle="1" w:styleId="WW8Num40z0">
    <w:name w:val="WW8Num40z0"/>
    <w:rsid w:val="002F1398"/>
    <w:rPr>
      <w:rFonts w:ascii="Symbol" w:hAnsi="Symbol" w:cs="Symbol"/>
    </w:rPr>
  </w:style>
  <w:style w:type="character" w:customStyle="1" w:styleId="WW8Num40z1">
    <w:name w:val="WW8Num40z1"/>
    <w:rsid w:val="002F1398"/>
    <w:rPr>
      <w:rFonts w:ascii="Courier New" w:hAnsi="Courier New" w:cs="Courier New"/>
    </w:rPr>
  </w:style>
  <w:style w:type="character" w:customStyle="1" w:styleId="WW8Num40z2">
    <w:name w:val="WW8Num40z2"/>
    <w:rsid w:val="002F1398"/>
    <w:rPr>
      <w:rFonts w:ascii="Wingdings" w:hAnsi="Wingdings" w:cs="Wingdings"/>
    </w:rPr>
  </w:style>
  <w:style w:type="character" w:customStyle="1" w:styleId="WW8Num41z0">
    <w:name w:val="WW8Num41z0"/>
    <w:rsid w:val="002F1398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2F1398"/>
    <w:rPr>
      <w:rFonts w:cs="Times New Roman"/>
    </w:rPr>
  </w:style>
  <w:style w:type="character" w:customStyle="1" w:styleId="WW8Num41z2">
    <w:name w:val="WW8Num41z2"/>
    <w:rsid w:val="002F1398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2F1398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2F1398"/>
  </w:style>
  <w:style w:type="character" w:customStyle="1" w:styleId="Heading1Char">
    <w:name w:val="Heading 1 Char"/>
    <w:rsid w:val="002F139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2F1398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2F1398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2F1398"/>
    <w:rPr>
      <w:sz w:val="24"/>
      <w:szCs w:val="24"/>
      <w:lang w:val="en-GB"/>
    </w:rPr>
  </w:style>
  <w:style w:type="character" w:customStyle="1" w:styleId="FooterChar">
    <w:name w:val="Footer Char"/>
    <w:rsid w:val="002F1398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sid w:val="002F1398"/>
    <w:rPr>
      <w:sz w:val="16"/>
    </w:rPr>
  </w:style>
  <w:style w:type="character" w:styleId="-">
    <w:name w:val="Hyperlink"/>
    <w:uiPriority w:val="99"/>
    <w:rsid w:val="002F1398"/>
    <w:rPr>
      <w:color w:val="0000FF"/>
      <w:u w:val="single"/>
    </w:rPr>
  </w:style>
  <w:style w:type="character" w:customStyle="1" w:styleId="HeaderChar">
    <w:name w:val="Header Char"/>
    <w:rsid w:val="002F1398"/>
    <w:rPr>
      <w:rFonts w:cs="Times New Roman"/>
      <w:sz w:val="24"/>
      <w:szCs w:val="24"/>
      <w:lang w:val="en-GB"/>
    </w:rPr>
  </w:style>
  <w:style w:type="character" w:styleId="a3">
    <w:name w:val="page number"/>
    <w:rsid w:val="002F1398"/>
    <w:rPr>
      <w:rFonts w:cs="Times New Roman"/>
    </w:rPr>
  </w:style>
  <w:style w:type="character" w:customStyle="1" w:styleId="BalloonTextChar">
    <w:name w:val="Balloon Text Char"/>
    <w:rsid w:val="002F1398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2F1398"/>
    <w:rPr>
      <w:rFonts w:cs="Times New Roman"/>
      <w:lang w:val="en-GB"/>
    </w:rPr>
  </w:style>
  <w:style w:type="character" w:customStyle="1" w:styleId="CommentSubjectChar">
    <w:name w:val="Comment Subject Char"/>
    <w:rsid w:val="002F1398"/>
    <w:rPr>
      <w:rFonts w:cs="Times New Roman"/>
      <w:b/>
      <w:bCs/>
      <w:lang w:val="en-GB"/>
    </w:rPr>
  </w:style>
  <w:style w:type="character" w:customStyle="1" w:styleId="BodyTextChar">
    <w:name w:val="Body Text Char"/>
    <w:rsid w:val="002F1398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sid w:val="002F1398"/>
    <w:rPr>
      <w:rFonts w:cs="Times New Roman"/>
      <w:color w:val="808080"/>
    </w:rPr>
  </w:style>
  <w:style w:type="character" w:customStyle="1" w:styleId="a4">
    <w:name w:val="Χαρακτήρες υποσημείωσης"/>
    <w:rsid w:val="002F1398"/>
    <w:rPr>
      <w:rFonts w:cs="Times New Roman"/>
      <w:vertAlign w:val="superscript"/>
    </w:rPr>
  </w:style>
  <w:style w:type="character" w:customStyle="1" w:styleId="FootnoteTextChar">
    <w:name w:val="Footnote Text Char"/>
    <w:rsid w:val="002F1398"/>
    <w:rPr>
      <w:rFonts w:ascii="Calibri" w:hAnsi="Calibri" w:cs="Times New Roman"/>
    </w:rPr>
  </w:style>
  <w:style w:type="character" w:customStyle="1" w:styleId="Heading3Char">
    <w:name w:val="Heading 3 Char"/>
    <w:rsid w:val="002F1398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2F1398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2F1398"/>
  </w:style>
  <w:style w:type="character" w:customStyle="1" w:styleId="Style1Char">
    <w:name w:val="Style1 Char"/>
    <w:rsid w:val="002F1398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2F1398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2F1398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2F1398"/>
    <w:rPr>
      <w:vertAlign w:val="superscript"/>
    </w:rPr>
  </w:style>
  <w:style w:type="character" w:customStyle="1" w:styleId="FootnoteReference2">
    <w:name w:val="Footnote Reference2"/>
    <w:rsid w:val="002F1398"/>
    <w:rPr>
      <w:vertAlign w:val="superscript"/>
    </w:rPr>
  </w:style>
  <w:style w:type="character" w:customStyle="1" w:styleId="EndnoteReference1">
    <w:name w:val="Endnote Reference1"/>
    <w:rsid w:val="002F1398"/>
    <w:rPr>
      <w:vertAlign w:val="superscript"/>
    </w:rPr>
  </w:style>
  <w:style w:type="character" w:customStyle="1" w:styleId="a6">
    <w:name w:val="Κουκκίδες"/>
    <w:rsid w:val="002F1398"/>
    <w:rPr>
      <w:rFonts w:ascii="OpenSymbol" w:eastAsia="OpenSymbol" w:hAnsi="OpenSymbol" w:cs="OpenSymbol"/>
    </w:rPr>
  </w:style>
  <w:style w:type="character" w:styleId="a7">
    <w:name w:val="Strong"/>
    <w:qFormat/>
    <w:rsid w:val="002F1398"/>
    <w:rPr>
      <w:b/>
      <w:bCs/>
    </w:rPr>
  </w:style>
  <w:style w:type="character" w:customStyle="1" w:styleId="11">
    <w:name w:val="Προεπιλεγμένη γραμματοσειρά1"/>
    <w:rsid w:val="002F1398"/>
  </w:style>
  <w:style w:type="character" w:customStyle="1" w:styleId="a8">
    <w:name w:val="Σύμβολο υποσημείωσης"/>
    <w:rsid w:val="002F1398"/>
    <w:rPr>
      <w:vertAlign w:val="superscript"/>
    </w:rPr>
  </w:style>
  <w:style w:type="character" w:styleId="a9">
    <w:name w:val="Emphasis"/>
    <w:uiPriority w:val="20"/>
    <w:qFormat/>
    <w:rsid w:val="002F1398"/>
    <w:rPr>
      <w:i/>
      <w:iCs/>
    </w:rPr>
  </w:style>
  <w:style w:type="character" w:customStyle="1" w:styleId="aa">
    <w:name w:val="Χαρακτήρες αρίθμησης"/>
    <w:rsid w:val="002F1398"/>
  </w:style>
  <w:style w:type="character" w:customStyle="1" w:styleId="normalwithoutspacingChar">
    <w:name w:val="normal_without_spacing Char"/>
    <w:rsid w:val="002F1398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2F1398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2F1398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2F1398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2F1398"/>
  </w:style>
  <w:style w:type="character" w:customStyle="1" w:styleId="BodyTextIndent3Char">
    <w:name w:val="Body Text Indent 3 Char"/>
    <w:rsid w:val="002F1398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2F1398"/>
    <w:rPr>
      <w:vertAlign w:val="superscript"/>
    </w:rPr>
  </w:style>
  <w:style w:type="character" w:customStyle="1" w:styleId="WW-EndnoteReference">
    <w:name w:val="WW-Endnote Reference"/>
    <w:rsid w:val="002F1398"/>
    <w:rPr>
      <w:vertAlign w:val="superscript"/>
    </w:rPr>
  </w:style>
  <w:style w:type="character" w:customStyle="1" w:styleId="FootnoteReference1">
    <w:name w:val="Footnote Reference1"/>
    <w:rsid w:val="002F1398"/>
    <w:rPr>
      <w:vertAlign w:val="superscript"/>
    </w:rPr>
  </w:style>
  <w:style w:type="character" w:customStyle="1" w:styleId="FootnoteTextChar2">
    <w:name w:val="Footnote Text Char2"/>
    <w:rsid w:val="002F1398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2F139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2F1398"/>
  </w:style>
  <w:style w:type="character" w:customStyle="1" w:styleId="CommentTextChar1">
    <w:name w:val="Comment Text Char1"/>
    <w:rsid w:val="002F1398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2F1398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2F1398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2F1398"/>
    <w:rPr>
      <w:vertAlign w:val="superscript"/>
    </w:rPr>
  </w:style>
  <w:style w:type="character" w:customStyle="1" w:styleId="WW-EndnoteReference1">
    <w:name w:val="WW-Endnote Reference1"/>
    <w:rsid w:val="002F1398"/>
    <w:rPr>
      <w:vertAlign w:val="superscript"/>
    </w:rPr>
  </w:style>
  <w:style w:type="character" w:customStyle="1" w:styleId="WW-FootnoteReference2">
    <w:name w:val="WW-Footnote Reference2"/>
    <w:rsid w:val="002F1398"/>
    <w:rPr>
      <w:vertAlign w:val="superscript"/>
    </w:rPr>
  </w:style>
  <w:style w:type="character" w:customStyle="1" w:styleId="WW-EndnoteReference2">
    <w:name w:val="WW-Endnote Reference2"/>
    <w:rsid w:val="002F1398"/>
    <w:rPr>
      <w:vertAlign w:val="superscript"/>
    </w:rPr>
  </w:style>
  <w:style w:type="character" w:customStyle="1" w:styleId="FootnoteTextChar3">
    <w:name w:val="Footnote Text Char3"/>
    <w:rsid w:val="002F1398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2F139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2F1398"/>
  </w:style>
  <w:style w:type="character" w:customStyle="1" w:styleId="foootChar">
    <w:name w:val="fooot Char"/>
    <w:basedOn w:val="footersChar1"/>
    <w:rsid w:val="002F1398"/>
  </w:style>
  <w:style w:type="character" w:customStyle="1" w:styleId="12">
    <w:name w:val="Παραπομπή υποσημείωσης1"/>
    <w:rsid w:val="002F1398"/>
    <w:rPr>
      <w:vertAlign w:val="superscript"/>
    </w:rPr>
  </w:style>
  <w:style w:type="character" w:customStyle="1" w:styleId="13">
    <w:name w:val="Παραπομπή σημείωσης τέλους1"/>
    <w:rsid w:val="002F1398"/>
    <w:rPr>
      <w:vertAlign w:val="superscript"/>
    </w:rPr>
  </w:style>
  <w:style w:type="character" w:customStyle="1" w:styleId="Char">
    <w:name w:val="Κείμενο πλαισίου Char"/>
    <w:rsid w:val="002F1398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2F1398"/>
    <w:rPr>
      <w:sz w:val="16"/>
      <w:szCs w:val="16"/>
    </w:rPr>
  </w:style>
  <w:style w:type="character" w:customStyle="1" w:styleId="Char0">
    <w:name w:val="Κείμενο σχολίου Char"/>
    <w:rsid w:val="002F1398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2F1398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sid w:val="002F1398"/>
    <w:rPr>
      <w:rFonts w:ascii="Courier New" w:eastAsia="Times New Roman" w:hAnsi="Courier New" w:cs="Courier New"/>
    </w:rPr>
  </w:style>
  <w:style w:type="paragraph" w:styleId="-HTML">
    <w:name w:val="HTML Preformatted"/>
    <w:basedOn w:val="a"/>
    <w:link w:val="-HTMLChar"/>
    <w:uiPriority w:val="99"/>
    <w:unhideWhenUsed/>
    <w:rsid w:val="00376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WW-FootnoteReference3">
    <w:name w:val="WW-Footnote Reference3"/>
    <w:rsid w:val="002F1398"/>
    <w:rPr>
      <w:vertAlign w:val="superscript"/>
    </w:rPr>
  </w:style>
  <w:style w:type="character" w:customStyle="1" w:styleId="WW-EndnoteReference3">
    <w:name w:val="WW-Endnote Reference3"/>
    <w:rsid w:val="002F1398"/>
    <w:rPr>
      <w:vertAlign w:val="superscript"/>
    </w:rPr>
  </w:style>
  <w:style w:type="character" w:customStyle="1" w:styleId="WW-FootnoteReference4">
    <w:name w:val="WW-Footnote Reference4"/>
    <w:rsid w:val="002F1398"/>
    <w:rPr>
      <w:vertAlign w:val="superscript"/>
    </w:rPr>
  </w:style>
  <w:style w:type="character" w:customStyle="1" w:styleId="WW-EndnoteReference4">
    <w:name w:val="WW-Endnote Reference4"/>
    <w:rsid w:val="002F1398"/>
    <w:rPr>
      <w:vertAlign w:val="superscript"/>
    </w:rPr>
  </w:style>
  <w:style w:type="character" w:customStyle="1" w:styleId="WW-FootnoteReference5">
    <w:name w:val="WW-Footnote Reference5"/>
    <w:rsid w:val="002F1398"/>
    <w:rPr>
      <w:vertAlign w:val="superscript"/>
    </w:rPr>
  </w:style>
  <w:style w:type="character" w:customStyle="1" w:styleId="WW-EndnoteReference5">
    <w:name w:val="WW-Endnote Reference5"/>
    <w:rsid w:val="002F1398"/>
    <w:rPr>
      <w:vertAlign w:val="superscript"/>
    </w:rPr>
  </w:style>
  <w:style w:type="character" w:customStyle="1" w:styleId="WW-FootnoteReference6">
    <w:name w:val="WW-Footnote Reference6"/>
    <w:rsid w:val="002F1398"/>
    <w:rPr>
      <w:vertAlign w:val="superscript"/>
    </w:rPr>
  </w:style>
  <w:style w:type="character" w:styleId="-0">
    <w:name w:val="FollowedHyperlink"/>
    <w:uiPriority w:val="99"/>
    <w:rsid w:val="002F1398"/>
    <w:rPr>
      <w:color w:val="800000"/>
      <w:u w:val="single"/>
    </w:rPr>
  </w:style>
  <w:style w:type="character" w:customStyle="1" w:styleId="WW-EndnoteReference6">
    <w:name w:val="WW-Endnote Reference6"/>
    <w:rsid w:val="002F1398"/>
    <w:rPr>
      <w:vertAlign w:val="superscript"/>
    </w:rPr>
  </w:style>
  <w:style w:type="character" w:customStyle="1" w:styleId="WW-FootnoteReference7">
    <w:name w:val="WW-Footnote Reference7"/>
    <w:rsid w:val="002F1398"/>
    <w:rPr>
      <w:vertAlign w:val="superscript"/>
    </w:rPr>
  </w:style>
  <w:style w:type="character" w:customStyle="1" w:styleId="WW-EndnoteReference7">
    <w:name w:val="WW-Endnote Reference7"/>
    <w:rsid w:val="002F1398"/>
    <w:rPr>
      <w:vertAlign w:val="superscript"/>
    </w:rPr>
  </w:style>
  <w:style w:type="character" w:customStyle="1" w:styleId="WW-FootnoteReference8">
    <w:name w:val="WW-Footnote Reference8"/>
    <w:rsid w:val="002F1398"/>
    <w:rPr>
      <w:vertAlign w:val="superscript"/>
    </w:rPr>
  </w:style>
  <w:style w:type="character" w:customStyle="1" w:styleId="WW-EndnoteReference8">
    <w:name w:val="WW-Endnote Reference8"/>
    <w:rsid w:val="002F1398"/>
    <w:rPr>
      <w:vertAlign w:val="superscript"/>
    </w:rPr>
  </w:style>
  <w:style w:type="character" w:customStyle="1" w:styleId="WW-FootnoteReference9">
    <w:name w:val="WW-Footnote Reference9"/>
    <w:rsid w:val="002F1398"/>
    <w:rPr>
      <w:vertAlign w:val="superscript"/>
    </w:rPr>
  </w:style>
  <w:style w:type="character" w:customStyle="1" w:styleId="WW-EndnoteReference9">
    <w:name w:val="WW-Endnote Reference9"/>
    <w:rsid w:val="002F1398"/>
    <w:rPr>
      <w:vertAlign w:val="superscript"/>
    </w:rPr>
  </w:style>
  <w:style w:type="character" w:customStyle="1" w:styleId="WW-FootnoteReference10">
    <w:name w:val="WW-Footnote Reference10"/>
    <w:rsid w:val="002F1398"/>
    <w:rPr>
      <w:vertAlign w:val="superscript"/>
    </w:rPr>
  </w:style>
  <w:style w:type="character" w:customStyle="1" w:styleId="WW-EndnoteReference10">
    <w:name w:val="WW-Endnote Reference10"/>
    <w:rsid w:val="002F1398"/>
    <w:rPr>
      <w:vertAlign w:val="superscript"/>
    </w:rPr>
  </w:style>
  <w:style w:type="character" w:customStyle="1" w:styleId="WW-FootnoteReference11">
    <w:name w:val="WW-Footnote Reference11"/>
    <w:rsid w:val="002F1398"/>
    <w:rPr>
      <w:vertAlign w:val="superscript"/>
    </w:rPr>
  </w:style>
  <w:style w:type="character" w:customStyle="1" w:styleId="WW-EndnoteReference11">
    <w:name w:val="WW-Endnote Reference11"/>
    <w:rsid w:val="002F1398"/>
    <w:rPr>
      <w:vertAlign w:val="superscript"/>
    </w:rPr>
  </w:style>
  <w:style w:type="character" w:customStyle="1" w:styleId="WW-FootnoteReference12">
    <w:name w:val="WW-Footnote Reference12"/>
    <w:rsid w:val="002F1398"/>
    <w:rPr>
      <w:vertAlign w:val="superscript"/>
    </w:rPr>
  </w:style>
  <w:style w:type="character" w:customStyle="1" w:styleId="WW-EndnoteReference12">
    <w:name w:val="WW-Endnote Reference12"/>
    <w:rsid w:val="002F1398"/>
    <w:rPr>
      <w:vertAlign w:val="superscript"/>
    </w:rPr>
  </w:style>
  <w:style w:type="character" w:customStyle="1" w:styleId="WW-FootnoteReference13">
    <w:name w:val="WW-Footnote Reference13"/>
    <w:rsid w:val="002F1398"/>
    <w:rPr>
      <w:vertAlign w:val="superscript"/>
    </w:rPr>
  </w:style>
  <w:style w:type="character" w:customStyle="1" w:styleId="WW-EndnoteReference13">
    <w:name w:val="WW-Endnote Reference13"/>
    <w:rsid w:val="002F1398"/>
    <w:rPr>
      <w:vertAlign w:val="superscript"/>
    </w:rPr>
  </w:style>
  <w:style w:type="character" w:customStyle="1" w:styleId="41">
    <w:name w:val="Παραπομπή υποσημείωσης4"/>
    <w:rsid w:val="002F1398"/>
    <w:rPr>
      <w:vertAlign w:val="superscript"/>
    </w:rPr>
  </w:style>
  <w:style w:type="character" w:customStyle="1" w:styleId="ab">
    <w:name w:val="Σύμβολα σημείωσης τέλους"/>
    <w:rsid w:val="002F1398"/>
    <w:rPr>
      <w:vertAlign w:val="superscript"/>
    </w:rPr>
  </w:style>
  <w:style w:type="character" w:customStyle="1" w:styleId="23">
    <w:name w:val="Παραπομπή υποσημείωσης2"/>
    <w:rsid w:val="002F1398"/>
    <w:rPr>
      <w:vertAlign w:val="superscript"/>
    </w:rPr>
  </w:style>
  <w:style w:type="character" w:customStyle="1" w:styleId="24">
    <w:name w:val="Παραπομπή σημείωσης τέλους2"/>
    <w:rsid w:val="002F1398"/>
    <w:rPr>
      <w:vertAlign w:val="superscript"/>
    </w:rPr>
  </w:style>
  <w:style w:type="character" w:customStyle="1" w:styleId="WW-FootnoteReference14">
    <w:name w:val="WW-Footnote Reference14"/>
    <w:rsid w:val="002F1398"/>
    <w:rPr>
      <w:vertAlign w:val="superscript"/>
    </w:rPr>
  </w:style>
  <w:style w:type="character" w:customStyle="1" w:styleId="WW-EndnoteReference14">
    <w:name w:val="WW-Endnote Reference14"/>
    <w:rsid w:val="002F1398"/>
    <w:rPr>
      <w:vertAlign w:val="superscript"/>
    </w:rPr>
  </w:style>
  <w:style w:type="character" w:customStyle="1" w:styleId="WW-FootnoteReference15">
    <w:name w:val="WW-Footnote Reference15"/>
    <w:rsid w:val="002F1398"/>
    <w:rPr>
      <w:vertAlign w:val="superscript"/>
    </w:rPr>
  </w:style>
  <w:style w:type="character" w:customStyle="1" w:styleId="WW-EndnoteReference15">
    <w:name w:val="WW-Endnote Reference15"/>
    <w:rsid w:val="002F1398"/>
    <w:rPr>
      <w:vertAlign w:val="superscript"/>
    </w:rPr>
  </w:style>
  <w:style w:type="character" w:customStyle="1" w:styleId="WW-FootnoteReference16">
    <w:name w:val="WW-Footnote Reference16"/>
    <w:rsid w:val="002F1398"/>
    <w:rPr>
      <w:vertAlign w:val="superscript"/>
    </w:rPr>
  </w:style>
  <w:style w:type="character" w:customStyle="1" w:styleId="WW-EndnoteReference16">
    <w:name w:val="WW-Endnote Reference16"/>
    <w:rsid w:val="002F1398"/>
    <w:rPr>
      <w:vertAlign w:val="superscript"/>
    </w:rPr>
  </w:style>
  <w:style w:type="character" w:customStyle="1" w:styleId="WW-FootnoteReference17">
    <w:name w:val="WW-Footnote Reference17"/>
    <w:rsid w:val="002F1398"/>
    <w:rPr>
      <w:vertAlign w:val="superscript"/>
    </w:rPr>
  </w:style>
  <w:style w:type="character" w:customStyle="1" w:styleId="WW-EndnoteReference17">
    <w:name w:val="WW-Endnote Reference17"/>
    <w:rsid w:val="002F1398"/>
    <w:rPr>
      <w:vertAlign w:val="superscript"/>
    </w:rPr>
  </w:style>
  <w:style w:type="character" w:customStyle="1" w:styleId="31">
    <w:name w:val="Παραπομπή υποσημείωσης3"/>
    <w:rsid w:val="002F1398"/>
    <w:rPr>
      <w:vertAlign w:val="superscript"/>
    </w:rPr>
  </w:style>
  <w:style w:type="character" w:customStyle="1" w:styleId="32">
    <w:name w:val="Παραπομπή σημείωσης τέλους3"/>
    <w:rsid w:val="002F1398"/>
    <w:rPr>
      <w:vertAlign w:val="superscript"/>
    </w:rPr>
  </w:style>
  <w:style w:type="character" w:customStyle="1" w:styleId="WW-FootnoteReference18">
    <w:name w:val="WW-Footnote Reference18"/>
    <w:rsid w:val="002F1398"/>
    <w:rPr>
      <w:vertAlign w:val="superscript"/>
    </w:rPr>
  </w:style>
  <w:style w:type="character" w:customStyle="1" w:styleId="WW-EndnoteReference18">
    <w:name w:val="WW-Endnote Reference18"/>
    <w:rsid w:val="002F1398"/>
    <w:rPr>
      <w:vertAlign w:val="superscript"/>
    </w:rPr>
  </w:style>
  <w:style w:type="character" w:customStyle="1" w:styleId="WW-FootnoteReference19">
    <w:name w:val="WW-Footnote Reference19"/>
    <w:rsid w:val="002F1398"/>
    <w:rPr>
      <w:vertAlign w:val="superscript"/>
    </w:rPr>
  </w:style>
  <w:style w:type="character" w:customStyle="1" w:styleId="WW-EndnoteReference19">
    <w:name w:val="WW-Endnote Reference19"/>
    <w:rsid w:val="002F1398"/>
    <w:rPr>
      <w:vertAlign w:val="superscript"/>
    </w:rPr>
  </w:style>
  <w:style w:type="character" w:customStyle="1" w:styleId="WW-FootnoteReference20">
    <w:name w:val="WW-Footnote Reference20"/>
    <w:rsid w:val="002F1398"/>
    <w:rPr>
      <w:vertAlign w:val="superscript"/>
    </w:rPr>
  </w:style>
  <w:style w:type="character" w:customStyle="1" w:styleId="WW-EndnoteReference20">
    <w:name w:val="WW-Endnote Reference20"/>
    <w:rsid w:val="002F1398"/>
    <w:rPr>
      <w:vertAlign w:val="superscript"/>
    </w:rPr>
  </w:style>
  <w:style w:type="character" w:customStyle="1" w:styleId="ac">
    <w:name w:val="Σύνδεση ευρετηρίου"/>
    <w:rsid w:val="002F1398"/>
  </w:style>
  <w:style w:type="character" w:customStyle="1" w:styleId="WW-0">
    <w:name w:val="WW-Παραπομπή υποσημείωσης"/>
    <w:rsid w:val="002F1398"/>
    <w:rPr>
      <w:vertAlign w:val="superscript"/>
    </w:rPr>
  </w:style>
  <w:style w:type="character" w:customStyle="1" w:styleId="42">
    <w:name w:val="Παραπομπή σημείωσης τέλους4"/>
    <w:rsid w:val="002F1398"/>
    <w:rPr>
      <w:vertAlign w:val="superscript"/>
    </w:rPr>
  </w:style>
  <w:style w:type="character" w:customStyle="1" w:styleId="Char2">
    <w:name w:val="Κείμενο υποσημείωσης Char"/>
    <w:rsid w:val="002F1398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sid w:val="002F1398"/>
    <w:rPr>
      <w:vertAlign w:val="superscript"/>
    </w:rPr>
  </w:style>
  <w:style w:type="character" w:styleId="ae">
    <w:name w:val="endnote reference"/>
    <w:rsid w:val="002F1398"/>
    <w:rPr>
      <w:vertAlign w:val="superscript"/>
    </w:rPr>
  </w:style>
  <w:style w:type="character" w:customStyle="1" w:styleId="WW-FootnoteReference123">
    <w:name w:val="WW-Footnote Reference123"/>
    <w:rsid w:val="002F1398"/>
    <w:rPr>
      <w:vertAlign w:val="superscript"/>
    </w:rPr>
  </w:style>
  <w:style w:type="paragraph" w:customStyle="1" w:styleId="af">
    <w:name w:val="Επικεφαλίδα"/>
    <w:basedOn w:val="a"/>
    <w:next w:val="af0"/>
    <w:rsid w:val="002F1398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link w:val="Char3"/>
    <w:rsid w:val="002F1398"/>
    <w:pPr>
      <w:spacing w:after="240"/>
    </w:pPr>
  </w:style>
  <w:style w:type="paragraph" w:styleId="af1">
    <w:name w:val="List"/>
    <w:basedOn w:val="af0"/>
    <w:rsid w:val="002F1398"/>
    <w:rPr>
      <w:rFonts w:cs="Mangal"/>
    </w:rPr>
  </w:style>
  <w:style w:type="paragraph" w:customStyle="1" w:styleId="43">
    <w:name w:val="Λεζάντα4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af2">
    <w:name w:val="Ευρετήριο"/>
    <w:basedOn w:val="a"/>
    <w:rsid w:val="002F1398"/>
    <w:pPr>
      <w:suppressLineNumbers/>
    </w:pPr>
    <w:rPr>
      <w:rFonts w:cs="Mangal"/>
    </w:rPr>
  </w:style>
  <w:style w:type="paragraph" w:customStyle="1" w:styleId="WW-1">
    <w:name w:val="WW-Λεζάντα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2F1398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rsid w:val="002F1398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2F1398"/>
  </w:style>
  <w:style w:type="paragraph" w:customStyle="1" w:styleId="inserttext">
    <w:name w:val="insert text"/>
    <w:basedOn w:val="a"/>
    <w:rsid w:val="002F1398"/>
    <w:pPr>
      <w:spacing w:after="100"/>
      <w:ind w:left="794"/>
    </w:pPr>
    <w:rPr>
      <w:rFonts w:eastAsia="MS Mincho"/>
      <w:lang w:val="en-US" w:eastAsia="ja-JP"/>
    </w:rPr>
  </w:style>
  <w:style w:type="paragraph" w:styleId="af3">
    <w:name w:val="footer"/>
    <w:basedOn w:val="a"/>
    <w:link w:val="Char4"/>
    <w:rsid w:val="002F1398"/>
    <w:pPr>
      <w:spacing w:after="100"/>
    </w:pPr>
    <w:rPr>
      <w:rFonts w:eastAsia="MS Mincho" w:cs="Times New Roman"/>
      <w:lang w:val="en-US" w:eastAsia="ja-JP"/>
    </w:rPr>
  </w:style>
  <w:style w:type="character" w:customStyle="1" w:styleId="Char4">
    <w:name w:val="Υποσέλιδο Char"/>
    <w:link w:val="af3"/>
    <w:uiPriority w:val="99"/>
    <w:rsid w:val="00AB1692"/>
    <w:rPr>
      <w:rFonts w:ascii="Calibri" w:eastAsia="MS Mincho" w:hAnsi="Calibri" w:cs="Calibri"/>
      <w:sz w:val="22"/>
      <w:szCs w:val="24"/>
      <w:lang w:val="en-US" w:eastAsia="ja-JP"/>
    </w:rPr>
  </w:style>
  <w:style w:type="paragraph" w:styleId="af4">
    <w:name w:val="header"/>
    <w:basedOn w:val="a"/>
    <w:rsid w:val="002F1398"/>
  </w:style>
  <w:style w:type="paragraph" w:customStyle="1" w:styleId="26">
    <w:name w:val="Κείμενο πλαισίου2"/>
    <w:basedOn w:val="a"/>
    <w:rsid w:val="002F1398"/>
    <w:rPr>
      <w:rFonts w:ascii="Tahoma" w:hAnsi="Tahoma" w:cs="Tahoma"/>
      <w:sz w:val="16"/>
      <w:szCs w:val="16"/>
    </w:rPr>
  </w:style>
  <w:style w:type="paragraph" w:customStyle="1" w:styleId="27">
    <w:name w:val="Κείμενο σχολίου2"/>
    <w:basedOn w:val="a"/>
    <w:rsid w:val="002F1398"/>
    <w:rPr>
      <w:sz w:val="20"/>
      <w:szCs w:val="20"/>
    </w:rPr>
  </w:style>
  <w:style w:type="paragraph" w:customStyle="1" w:styleId="28">
    <w:name w:val="Θέμα σχολίου2"/>
    <w:basedOn w:val="27"/>
    <w:next w:val="27"/>
    <w:rsid w:val="002F1398"/>
    <w:rPr>
      <w:b/>
      <w:bCs/>
    </w:rPr>
  </w:style>
  <w:style w:type="paragraph" w:customStyle="1" w:styleId="29">
    <w:name w:val="Αναθεώρηση2"/>
    <w:rsid w:val="002F1398"/>
    <w:pPr>
      <w:suppressAutoHyphens/>
    </w:pPr>
    <w:rPr>
      <w:sz w:val="24"/>
      <w:szCs w:val="24"/>
      <w:lang w:val="en-GB" w:eastAsia="ar-SA"/>
    </w:rPr>
  </w:style>
  <w:style w:type="paragraph" w:customStyle="1" w:styleId="western">
    <w:name w:val="western"/>
    <w:basedOn w:val="a"/>
    <w:rsid w:val="002F1398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"/>
    <w:rsid w:val="002F1398"/>
    <w:pPr>
      <w:spacing w:after="200"/>
      <w:ind w:left="720"/>
    </w:pPr>
  </w:style>
  <w:style w:type="paragraph" w:styleId="af5">
    <w:name w:val="footnote text"/>
    <w:basedOn w:val="a"/>
    <w:rsid w:val="002F1398"/>
    <w:pPr>
      <w:spacing w:after="0"/>
      <w:ind w:left="425" w:hanging="425"/>
    </w:pPr>
    <w:rPr>
      <w:sz w:val="18"/>
      <w:szCs w:val="20"/>
      <w:lang w:val="en-IE"/>
    </w:rPr>
  </w:style>
  <w:style w:type="paragraph" w:styleId="18">
    <w:name w:val="toc 1"/>
    <w:basedOn w:val="a"/>
    <w:next w:val="a"/>
    <w:uiPriority w:val="39"/>
    <w:rsid w:val="002F1398"/>
    <w:pPr>
      <w:spacing w:before="120"/>
      <w:jc w:val="left"/>
    </w:pPr>
    <w:rPr>
      <w:b/>
      <w:bCs/>
      <w:caps/>
      <w:sz w:val="20"/>
      <w:szCs w:val="20"/>
    </w:rPr>
  </w:style>
  <w:style w:type="paragraph" w:styleId="2a">
    <w:name w:val="toc 2"/>
    <w:basedOn w:val="a"/>
    <w:next w:val="a"/>
    <w:uiPriority w:val="39"/>
    <w:rsid w:val="002F1398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2F1398"/>
    <w:pPr>
      <w:spacing w:after="0"/>
      <w:ind w:left="440"/>
      <w:jc w:val="left"/>
    </w:pPr>
    <w:rPr>
      <w:i/>
      <w:iCs/>
      <w:sz w:val="20"/>
      <w:szCs w:val="20"/>
    </w:rPr>
  </w:style>
  <w:style w:type="paragraph" w:styleId="44">
    <w:name w:val="toc 4"/>
    <w:basedOn w:val="a"/>
    <w:next w:val="a"/>
    <w:uiPriority w:val="39"/>
    <w:rsid w:val="002F1398"/>
    <w:pPr>
      <w:spacing w:after="0"/>
      <w:ind w:left="660"/>
      <w:jc w:val="left"/>
    </w:pPr>
    <w:rPr>
      <w:sz w:val="18"/>
      <w:szCs w:val="18"/>
    </w:rPr>
  </w:style>
  <w:style w:type="paragraph" w:styleId="51">
    <w:name w:val="toc 5"/>
    <w:basedOn w:val="a"/>
    <w:next w:val="a"/>
    <w:uiPriority w:val="39"/>
    <w:rsid w:val="002F1398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39"/>
    <w:rsid w:val="002F1398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uiPriority w:val="39"/>
    <w:rsid w:val="002F1398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uiPriority w:val="39"/>
    <w:rsid w:val="002F1398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uiPriority w:val="39"/>
    <w:rsid w:val="002F1398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2F1398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2F1398"/>
    <w:rPr>
      <w:rFonts w:ascii="Calibri" w:hAnsi="Calibri" w:cs="Calibri"/>
      <w:lang w:val="el-GR"/>
    </w:rPr>
  </w:style>
  <w:style w:type="paragraph" w:styleId="af6">
    <w:name w:val="endnote text"/>
    <w:basedOn w:val="a"/>
    <w:link w:val="Char5"/>
    <w:rsid w:val="002F1398"/>
    <w:rPr>
      <w:rFonts w:cs="Times New Roman"/>
      <w:sz w:val="20"/>
      <w:szCs w:val="20"/>
    </w:rPr>
  </w:style>
  <w:style w:type="character" w:customStyle="1" w:styleId="Char5">
    <w:name w:val="Κείμενο σημείωσης τέλους Char"/>
    <w:link w:val="af6"/>
    <w:rsid w:val="009669F2"/>
    <w:rPr>
      <w:rFonts w:ascii="Calibri" w:hAnsi="Calibri" w:cs="Calibri"/>
      <w:lang w:val="en-GB" w:eastAsia="ar-SA"/>
    </w:rPr>
  </w:style>
  <w:style w:type="paragraph" w:customStyle="1" w:styleId="Default">
    <w:name w:val="Default"/>
    <w:rsid w:val="002F1398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  <w:rsid w:val="002F1398"/>
  </w:style>
  <w:style w:type="paragraph" w:styleId="af8">
    <w:name w:val="Body Text Indent"/>
    <w:basedOn w:val="a"/>
    <w:rsid w:val="002F1398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2F1398"/>
    <w:pPr>
      <w:spacing w:after="60"/>
    </w:pPr>
    <w:rPr>
      <w:lang w:val="el-GR"/>
    </w:rPr>
  </w:style>
  <w:style w:type="paragraph" w:customStyle="1" w:styleId="foothanging">
    <w:name w:val="foot_hanging"/>
    <w:basedOn w:val="af5"/>
    <w:rsid w:val="002F1398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rsid w:val="002F1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2F1398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310">
    <w:name w:val="Σώμα κείμενου με εσοχή 31"/>
    <w:basedOn w:val="a"/>
    <w:rsid w:val="002F1398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rsid w:val="002F1398"/>
    <w:pPr>
      <w:suppressAutoHyphens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af9">
    <w:name w:val="Περιεχόμενα πίνακα"/>
    <w:basedOn w:val="a"/>
    <w:rsid w:val="002F1398"/>
    <w:pPr>
      <w:suppressLineNumbers/>
    </w:pPr>
  </w:style>
  <w:style w:type="paragraph" w:customStyle="1" w:styleId="afa">
    <w:name w:val="Επικεφαλίδα πίνακα"/>
    <w:basedOn w:val="af9"/>
    <w:rsid w:val="002F1398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2F1398"/>
  </w:style>
  <w:style w:type="paragraph" w:customStyle="1" w:styleId="Standard">
    <w:name w:val="Standard"/>
    <w:rsid w:val="002F1398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F1398"/>
    <w:pPr>
      <w:spacing w:after="120"/>
    </w:pPr>
  </w:style>
  <w:style w:type="paragraph" w:customStyle="1" w:styleId="Footnote">
    <w:name w:val="Footnote"/>
    <w:basedOn w:val="Standard"/>
    <w:rsid w:val="002F1398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2F1398"/>
    <w:rPr>
      <w:sz w:val="16"/>
      <w:szCs w:val="16"/>
    </w:rPr>
  </w:style>
  <w:style w:type="paragraph" w:customStyle="1" w:styleId="fooot">
    <w:name w:val="fooot"/>
    <w:basedOn w:val="footers"/>
    <w:rsid w:val="002F1398"/>
  </w:style>
  <w:style w:type="paragraph" w:customStyle="1" w:styleId="1a">
    <w:name w:val="Κείμενο πλαισίου1"/>
    <w:basedOn w:val="a"/>
    <w:rsid w:val="002F1398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"/>
    <w:rsid w:val="002F1398"/>
    <w:rPr>
      <w:sz w:val="20"/>
      <w:szCs w:val="20"/>
    </w:rPr>
  </w:style>
  <w:style w:type="paragraph" w:customStyle="1" w:styleId="1c">
    <w:name w:val="Θέμα σχολίου1"/>
    <w:basedOn w:val="1b"/>
    <w:next w:val="1b"/>
    <w:rsid w:val="002F1398"/>
    <w:rPr>
      <w:b/>
      <w:bCs/>
    </w:rPr>
  </w:style>
  <w:style w:type="paragraph" w:customStyle="1" w:styleId="-HTML1">
    <w:name w:val="Προ-διαμορφωμένο HTML1"/>
    <w:basedOn w:val="a"/>
    <w:rsid w:val="002F1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rsid w:val="002F1398"/>
    <w:pPr>
      <w:suppressAutoHyphens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21">
    <w:name w:val="Λίστα με κουκκίδες 21"/>
    <w:basedOn w:val="a"/>
    <w:rsid w:val="002F1398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2"/>
    <w:rsid w:val="002F1398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rsid w:val="002F1398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"/>
    <w:rsid w:val="002F1398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2F1398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2"/>
    <w:rsid w:val="002F1398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0"/>
    <w:uiPriority w:val="99"/>
    <w:semiHidden/>
    <w:unhideWhenUsed/>
    <w:rsid w:val="009E5776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0">
    <w:name w:val="Κείμενο πλαισίου Char1"/>
    <w:link w:val="afc"/>
    <w:uiPriority w:val="99"/>
    <w:semiHidden/>
    <w:rsid w:val="009E5776"/>
    <w:rPr>
      <w:rFonts w:ascii="Segoe UI" w:hAnsi="Segoe UI" w:cs="Segoe UI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9E5776"/>
    <w:rPr>
      <w:sz w:val="16"/>
      <w:szCs w:val="16"/>
    </w:rPr>
  </w:style>
  <w:style w:type="paragraph" w:styleId="afe">
    <w:name w:val="annotation text"/>
    <w:basedOn w:val="a"/>
    <w:link w:val="Char11"/>
    <w:uiPriority w:val="99"/>
    <w:unhideWhenUsed/>
    <w:rsid w:val="009E5776"/>
    <w:rPr>
      <w:rFonts w:cs="Times New Roman"/>
      <w:sz w:val="20"/>
      <w:szCs w:val="20"/>
    </w:rPr>
  </w:style>
  <w:style w:type="character" w:customStyle="1" w:styleId="Char11">
    <w:name w:val="Κείμενο σχολίου Char1"/>
    <w:link w:val="afe"/>
    <w:uiPriority w:val="99"/>
    <w:rsid w:val="009E5776"/>
    <w:rPr>
      <w:rFonts w:ascii="Calibri" w:hAnsi="Calibri" w:cs="Calibri"/>
      <w:lang w:val="en-GB" w:eastAsia="ar-SA"/>
    </w:rPr>
  </w:style>
  <w:style w:type="paragraph" w:styleId="aff">
    <w:name w:val="annotation subject"/>
    <w:basedOn w:val="afe"/>
    <w:next w:val="afe"/>
    <w:link w:val="Char12"/>
    <w:uiPriority w:val="99"/>
    <w:semiHidden/>
    <w:unhideWhenUsed/>
    <w:rsid w:val="009E5776"/>
    <w:rPr>
      <w:b/>
      <w:bCs/>
    </w:rPr>
  </w:style>
  <w:style w:type="character" w:customStyle="1" w:styleId="Char12">
    <w:name w:val="Θέμα σχολίου Char1"/>
    <w:link w:val="aff"/>
    <w:uiPriority w:val="99"/>
    <w:semiHidden/>
    <w:rsid w:val="009E5776"/>
    <w:rPr>
      <w:rFonts w:ascii="Calibri" w:hAnsi="Calibri" w:cs="Calibri"/>
      <w:b/>
      <w:bCs/>
      <w:lang w:val="en-GB" w:eastAsia="ar-SA"/>
    </w:rPr>
  </w:style>
  <w:style w:type="paragraph" w:styleId="aff0">
    <w:name w:val="Revision"/>
    <w:hidden/>
    <w:uiPriority w:val="99"/>
    <w:semiHidden/>
    <w:rsid w:val="000F3FCE"/>
    <w:rPr>
      <w:rFonts w:ascii="Calibri" w:hAnsi="Calibri" w:cs="Calibri"/>
      <w:sz w:val="22"/>
      <w:szCs w:val="24"/>
      <w:lang w:val="en-GB" w:eastAsia="ar-SA"/>
    </w:rPr>
  </w:style>
  <w:style w:type="character" w:customStyle="1" w:styleId="-HTMLChar1">
    <w:name w:val="Προ-διαμορφωμένο HTML Char1"/>
    <w:uiPriority w:val="99"/>
    <w:semiHidden/>
    <w:rsid w:val="0037683F"/>
    <w:rPr>
      <w:rFonts w:ascii="Courier New" w:hAnsi="Courier New" w:cs="Courier New"/>
      <w:lang w:val="en-GB" w:eastAsia="ar-SA"/>
    </w:rPr>
  </w:style>
  <w:style w:type="paragraph" w:styleId="aff1">
    <w:name w:val="List Paragraph"/>
    <w:basedOn w:val="a"/>
    <w:uiPriority w:val="34"/>
    <w:qFormat/>
    <w:rsid w:val="00292883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customStyle="1" w:styleId="aff2">
    <w:name w:val="Ανεπίλυτη αναφορά"/>
    <w:uiPriority w:val="99"/>
    <w:semiHidden/>
    <w:unhideWhenUsed/>
    <w:rsid w:val="0049092A"/>
    <w:rPr>
      <w:color w:val="605E5C"/>
      <w:shd w:val="clear" w:color="auto" w:fill="E1DFDD"/>
    </w:rPr>
  </w:style>
  <w:style w:type="paragraph" w:styleId="aff3">
    <w:name w:val="Plain Text"/>
    <w:basedOn w:val="a"/>
    <w:link w:val="Char6"/>
    <w:qFormat/>
    <w:rsid w:val="00FD52A0"/>
    <w:pPr>
      <w:suppressAutoHyphens w:val="0"/>
      <w:spacing w:after="0"/>
      <w:ind w:firstLine="720"/>
    </w:pPr>
    <w:rPr>
      <w:rFonts w:ascii="Courier New" w:eastAsia="MS Mincho" w:hAnsi="Courier New" w:cs="Courier New"/>
      <w:spacing w:val="-20"/>
      <w:szCs w:val="20"/>
      <w:lang w:val="el-GR" w:eastAsia="el-GR"/>
    </w:rPr>
  </w:style>
  <w:style w:type="character" w:customStyle="1" w:styleId="Char6">
    <w:name w:val="Απλό κείμενο Char"/>
    <w:basedOn w:val="a0"/>
    <w:link w:val="aff3"/>
    <w:qFormat/>
    <w:rsid w:val="00FD52A0"/>
    <w:rPr>
      <w:rFonts w:ascii="Courier New" w:eastAsia="MS Mincho" w:hAnsi="Courier New" w:cs="Courier New"/>
      <w:spacing w:val="-20"/>
      <w:sz w:val="22"/>
    </w:rPr>
  </w:style>
  <w:style w:type="paragraph" w:styleId="35">
    <w:name w:val="Body Text 3"/>
    <w:basedOn w:val="a"/>
    <w:link w:val="3Char"/>
    <w:unhideWhenUsed/>
    <w:rsid w:val="00FD52A0"/>
    <w:rPr>
      <w:sz w:val="16"/>
      <w:szCs w:val="16"/>
    </w:rPr>
  </w:style>
  <w:style w:type="character" w:customStyle="1" w:styleId="3Char">
    <w:name w:val="Σώμα κείμενου 3 Char"/>
    <w:basedOn w:val="a0"/>
    <w:link w:val="35"/>
    <w:rsid w:val="00FD52A0"/>
    <w:rPr>
      <w:rFonts w:ascii="Calibri" w:hAnsi="Calibri" w:cs="Calibri"/>
      <w:sz w:val="16"/>
      <w:szCs w:val="16"/>
      <w:lang w:val="en-GB" w:eastAsia="ar-SA"/>
    </w:rPr>
  </w:style>
  <w:style w:type="table" w:styleId="aff4">
    <w:name w:val="Table Grid"/>
    <w:basedOn w:val="a1"/>
    <w:uiPriority w:val="59"/>
    <w:rsid w:val="007C2414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AB1692"/>
    <w:pPr>
      <w:suppressAutoHyphens w:val="0"/>
      <w:spacing w:before="100" w:beforeAutospacing="1" w:after="100" w:afterAutospacing="1"/>
      <w:jc w:val="left"/>
    </w:pPr>
    <w:rPr>
      <w:rFonts w:ascii="Courier New" w:eastAsia="SimSun" w:hAnsi="Courier New" w:cs="Times New Roman"/>
      <w:spacing w:val="-20"/>
      <w:sz w:val="24"/>
      <w:lang w:val="el-GR" w:eastAsia="el-GR"/>
    </w:rPr>
  </w:style>
  <w:style w:type="paragraph" w:styleId="2b">
    <w:name w:val="Body Text Indent 2"/>
    <w:basedOn w:val="a"/>
    <w:link w:val="2Char0"/>
    <w:rsid w:val="00AB1692"/>
    <w:pPr>
      <w:suppressAutoHyphens w:val="0"/>
      <w:spacing w:after="0" w:line="240" w:lineRule="atLeast"/>
      <w:ind w:firstLine="720"/>
    </w:pPr>
    <w:rPr>
      <w:rFonts w:ascii="Courier New" w:eastAsia="SimSun" w:hAnsi="Courier New" w:cs="Arial"/>
      <w:spacing w:val="-20"/>
      <w:sz w:val="24"/>
      <w:szCs w:val="22"/>
      <w:lang w:val="el-GR" w:eastAsia="el-GR"/>
    </w:rPr>
  </w:style>
  <w:style w:type="character" w:customStyle="1" w:styleId="2Char0">
    <w:name w:val="Σώμα κείμενου με εσοχή 2 Char"/>
    <w:basedOn w:val="a0"/>
    <w:link w:val="2b"/>
    <w:rsid w:val="00AB1692"/>
    <w:rPr>
      <w:rFonts w:ascii="Courier New" w:eastAsia="SimSun" w:hAnsi="Courier New" w:cs="Arial"/>
      <w:spacing w:val="-20"/>
      <w:sz w:val="24"/>
      <w:szCs w:val="22"/>
    </w:rPr>
  </w:style>
  <w:style w:type="paragraph" w:customStyle="1" w:styleId="xl23">
    <w:name w:val="xl23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24">
    <w:name w:val="xl24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25">
    <w:name w:val="xl25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26">
    <w:name w:val="xl26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27">
    <w:name w:val="xl27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" w:hAnsi="Arial" w:cs="Times New Roman"/>
      <w:spacing w:val="-20"/>
      <w:sz w:val="24"/>
      <w:lang w:val="el-GR" w:eastAsia="el-GR"/>
    </w:rPr>
  </w:style>
  <w:style w:type="paragraph" w:customStyle="1" w:styleId="xl28">
    <w:name w:val="xl28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29">
    <w:name w:val="xl29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30">
    <w:name w:val="xl30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31">
    <w:name w:val="xl31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32">
    <w:name w:val="xl32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33">
    <w:name w:val="xl33"/>
    <w:basedOn w:val="a"/>
    <w:rsid w:val="00AB16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34">
    <w:name w:val="xl34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35">
    <w:name w:val="xl35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36">
    <w:name w:val="xl36"/>
    <w:basedOn w:val="a"/>
    <w:rsid w:val="00AB16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spacing w:val="-20"/>
      <w:szCs w:val="22"/>
      <w:lang w:val="el-GR" w:eastAsia="el-GR"/>
    </w:rPr>
  </w:style>
  <w:style w:type="paragraph" w:customStyle="1" w:styleId="xl37">
    <w:name w:val="xl37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spacing w:val="-20"/>
      <w:szCs w:val="22"/>
      <w:lang w:val="el-GR" w:eastAsia="el-GR"/>
    </w:rPr>
  </w:style>
  <w:style w:type="paragraph" w:customStyle="1" w:styleId="xl38">
    <w:name w:val="xl38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Times New Roman"/>
      <w:spacing w:val="-20"/>
      <w:szCs w:val="22"/>
      <w:lang w:val="el-GR" w:eastAsia="el-GR"/>
    </w:rPr>
  </w:style>
  <w:style w:type="paragraph" w:customStyle="1" w:styleId="xl39">
    <w:name w:val="xl39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Times New Roman"/>
      <w:spacing w:val="-20"/>
      <w:szCs w:val="22"/>
      <w:lang w:val="el-GR" w:eastAsia="el-GR"/>
    </w:rPr>
  </w:style>
  <w:style w:type="paragraph" w:customStyle="1" w:styleId="xl40">
    <w:name w:val="xl40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1">
    <w:name w:val="xl41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2">
    <w:name w:val="xl42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3">
    <w:name w:val="xl43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  <w:textAlignment w:val="center"/>
    </w:pPr>
    <w:rPr>
      <w:rFonts w:ascii="Arial" w:hAnsi="Arial" w:cs="Times New Roman"/>
      <w:spacing w:val="-20"/>
      <w:sz w:val="24"/>
      <w:lang w:val="el-GR" w:eastAsia="el-GR"/>
    </w:rPr>
  </w:style>
  <w:style w:type="paragraph" w:customStyle="1" w:styleId="xl44">
    <w:name w:val="xl44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spacing w:val="-20"/>
      <w:szCs w:val="22"/>
      <w:lang w:val="el-GR" w:eastAsia="el-GR"/>
    </w:rPr>
  </w:style>
  <w:style w:type="paragraph" w:customStyle="1" w:styleId="xl45">
    <w:name w:val="xl45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6">
    <w:name w:val="xl46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7">
    <w:name w:val="xl47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8">
    <w:name w:val="xl48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9">
    <w:name w:val="xl49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50">
    <w:name w:val="xl50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51">
    <w:name w:val="xl51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pacing w:val="-20"/>
      <w:szCs w:val="22"/>
      <w:lang w:val="el-GR" w:eastAsia="el-GR"/>
    </w:rPr>
  </w:style>
  <w:style w:type="paragraph" w:customStyle="1" w:styleId="xl52">
    <w:name w:val="xl52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4">
    <w:name w:val="xl54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spacing w:val="-20"/>
      <w:sz w:val="24"/>
      <w:lang w:val="el-GR" w:eastAsia="el-GR"/>
    </w:rPr>
  </w:style>
  <w:style w:type="paragraph" w:customStyle="1" w:styleId="xl55">
    <w:name w:val="xl55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6">
    <w:name w:val="xl56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7">
    <w:name w:val="xl57"/>
    <w:basedOn w:val="a"/>
    <w:rsid w:val="00AB1692"/>
    <w:pP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8">
    <w:name w:val="xl58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3">
    <w:name w:val="xl53"/>
    <w:basedOn w:val="a"/>
    <w:rsid w:val="00AB1692"/>
    <w:pP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9">
    <w:name w:val="xl59"/>
    <w:basedOn w:val="a"/>
    <w:rsid w:val="00AB1692"/>
    <w:pP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Courier New"/>
      <w:spacing w:val="-20"/>
      <w:szCs w:val="22"/>
      <w:lang w:val="el-GR" w:eastAsia="el-GR"/>
    </w:rPr>
  </w:style>
  <w:style w:type="paragraph" w:customStyle="1" w:styleId="xl60">
    <w:name w:val="xl60"/>
    <w:basedOn w:val="a"/>
    <w:rsid w:val="00AB1692"/>
    <w:pP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Courier New"/>
      <w:b/>
      <w:bCs/>
      <w:spacing w:val="-20"/>
      <w:szCs w:val="22"/>
      <w:lang w:val="el-GR" w:eastAsia="el-GR"/>
    </w:rPr>
  </w:style>
  <w:style w:type="paragraph" w:customStyle="1" w:styleId="xl61">
    <w:name w:val="xl61"/>
    <w:basedOn w:val="a"/>
    <w:rsid w:val="00AB1692"/>
    <w:pP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Courier New"/>
      <w:spacing w:val="-20"/>
      <w:szCs w:val="22"/>
      <w:lang w:val="el-GR" w:eastAsia="el-GR"/>
    </w:rPr>
  </w:style>
  <w:style w:type="paragraph" w:customStyle="1" w:styleId="xl62">
    <w:name w:val="xl62"/>
    <w:basedOn w:val="a"/>
    <w:rsid w:val="00AB1692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3">
    <w:name w:val="xl63"/>
    <w:basedOn w:val="a"/>
    <w:rsid w:val="00AB1692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4">
    <w:name w:val="xl64"/>
    <w:basedOn w:val="a"/>
    <w:rsid w:val="00AB1692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5">
    <w:name w:val="xl65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66">
    <w:name w:val="xl66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7">
    <w:name w:val="xl67"/>
    <w:basedOn w:val="a"/>
    <w:rsid w:val="00AB1692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8">
    <w:name w:val="xl68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9">
    <w:name w:val="xl69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0">
    <w:name w:val="xl70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1">
    <w:name w:val="xl71"/>
    <w:basedOn w:val="a"/>
    <w:rsid w:val="00AB1692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2">
    <w:name w:val="xl72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3">
    <w:name w:val="xl73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4">
    <w:name w:val="xl74"/>
    <w:basedOn w:val="a"/>
    <w:rsid w:val="00AB16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5">
    <w:name w:val="xl75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6">
    <w:name w:val="xl76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7">
    <w:name w:val="xl77"/>
    <w:basedOn w:val="a"/>
    <w:rsid w:val="00AB169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78">
    <w:name w:val="xl78"/>
    <w:basedOn w:val="a"/>
    <w:rsid w:val="00AB169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79">
    <w:name w:val="xl79"/>
    <w:basedOn w:val="a"/>
    <w:rsid w:val="00AB1692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80">
    <w:name w:val="xl80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1">
    <w:name w:val="xl81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2">
    <w:name w:val="xl82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3">
    <w:name w:val="xl83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4">
    <w:name w:val="xl84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5">
    <w:name w:val="xl85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6">
    <w:name w:val="xl86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7">
    <w:name w:val="xl87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8">
    <w:name w:val="xl88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89">
    <w:name w:val="xl89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0">
    <w:name w:val="xl90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1">
    <w:name w:val="xl91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2">
    <w:name w:val="xl92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3">
    <w:name w:val="xl93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4">
    <w:name w:val="xl94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5">
    <w:name w:val="xl95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6">
    <w:name w:val="xl96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97">
    <w:name w:val="xl97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98">
    <w:name w:val="xl98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99">
    <w:name w:val="xl99"/>
    <w:basedOn w:val="a"/>
    <w:rsid w:val="00AB169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styleId="2c">
    <w:name w:val="Body Text 2"/>
    <w:basedOn w:val="a"/>
    <w:link w:val="2Char1"/>
    <w:rsid w:val="00AB1692"/>
    <w:pPr>
      <w:suppressAutoHyphens w:val="0"/>
      <w:spacing w:after="0" w:line="240" w:lineRule="atLeast"/>
    </w:pPr>
    <w:rPr>
      <w:rFonts w:ascii="Arial" w:hAnsi="Arial" w:cs="Arial"/>
      <w:spacing w:val="-20"/>
      <w:sz w:val="24"/>
      <w:szCs w:val="22"/>
      <w:lang w:val="el-GR" w:eastAsia="el-GR"/>
    </w:rPr>
  </w:style>
  <w:style w:type="character" w:customStyle="1" w:styleId="2Char1">
    <w:name w:val="Σώμα κείμενου 2 Char"/>
    <w:basedOn w:val="a0"/>
    <w:link w:val="2c"/>
    <w:rsid w:val="00AB1692"/>
    <w:rPr>
      <w:rFonts w:ascii="Arial" w:hAnsi="Arial" w:cs="Arial"/>
      <w:spacing w:val="-20"/>
      <w:sz w:val="24"/>
      <w:szCs w:val="22"/>
    </w:rPr>
  </w:style>
  <w:style w:type="paragraph" w:styleId="aff5">
    <w:name w:val="Title"/>
    <w:basedOn w:val="a"/>
    <w:link w:val="Char7"/>
    <w:qFormat/>
    <w:rsid w:val="00AB1692"/>
    <w:pPr>
      <w:suppressAutoHyphens w:val="0"/>
      <w:spacing w:after="0" w:line="240" w:lineRule="atLeast"/>
      <w:jc w:val="center"/>
    </w:pPr>
    <w:rPr>
      <w:rFonts w:ascii="Arial" w:hAnsi="Arial" w:cs="Times New Roman"/>
      <w:b/>
      <w:bCs/>
      <w:spacing w:val="-20"/>
      <w:u w:val="single"/>
      <w:lang w:val="el-GR" w:eastAsia="el-GR"/>
    </w:rPr>
  </w:style>
  <w:style w:type="character" w:customStyle="1" w:styleId="Char7">
    <w:name w:val="Τίτλος Char"/>
    <w:basedOn w:val="a0"/>
    <w:link w:val="aff5"/>
    <w:rsid w:val="00AB1692"/>
    <w:rPr>
      <w:rFonts w:ascii="Arial" w:hAnsi="Arial"/>
      <w:b/>
      <w:bCs/>
      <w:spacing w:val="-20"/>
      <w:sz w:val="22"/>
      <w:szCs w:val="24"/>
      <w:u w:val="single"/>
    </w:rPr>
  </w:style>
  <w:style w:type="paragraph" w:styleId="36">
    <w:name w:val="Body Text Indent 3"/>
    <w:basedOn w:val="a"/>
    <w:link w:val="3Char0"/>
    <w:rsid w:val="00AB1692"/>
    <w:pPr>
      <w:suppressAutoHyphens w:val="0"/>
      <w:spacing w:after="0" w:line="240" w:lineRule="atLeast"/>
      <w:ind w:firstLine="720"/>
    </w:pPr>
    <w:rPr>
      <w:rFonts w:ascii="Courier New" w:eastAsia="SimSun" w:hAnsi="Courier New" w:cs="Courier New"/>
      <w:spacing w:val="-20"/>
      <w:szCs w:val="22"/>
      <w:lang w:val="el-GR" w:eastAsia="el-GR"/>
    </w:rPr>
  </w:style>
  <w:style w:type="character" w:customStyle="1" w:styleId="3Char0">
    <w:name w:val="Σώμα κείμενου με εσοχή 3 Char"/>
    <w:basedOn w:val="a0"/>
    <w:link w:val="36"/>
    <w:rsid w:val="00AB1692"/>
    <w:rPr>
      <w:rFonts w:ascii="Courier New" w:eastAsia="SimSun" w:hAnsi="Courier New" w:cs="Courier New"/>
      <w:spacing w:val="-20"/>
      <w:sz w:val="22"/>
      <w:szCs w:val="22"/>
    </w:rPr>
  </w:style>
  <w:style w:type="paragraph" w:styleId="aff6">
    <w:name w:val="Intense Quote"/>
    <w:basedOn w:val="a"/>
    <w:next w:val="a"/>
    <w:link w:val="Char8"/>
    <w:uiPriority w:val="30"/>
    <w:qFormat/>
    <w:rsid w:val="00AB1692"/>
    <w:pPr>
      <w:pBdr>
        <w:bottom w:val="single" w:sz="4" w:space="4" w:color="4F81BD"/>
      </w:pBdr>
      <w:suppressAutoHyphens w:val="0"/>
      <w:spacing w:before="200" w:after="280"/>
      <w:ind w:left="936" w:right="936"/>
      <w:jc w:val="left"/>
    </w:pPr>
    <w:rPr>
      <w:rFonts w:ascii="Courier New" w:eastAsia="SimSun" w:hAnsi="Courier New" w:cs="Times New Roman"/>
      <w:b/>
      <w:bCs/>
      <w:i/>
      <w:iCs/>
      <w:color w:val="4F81BD"/>
      <w:spacing w:val="-20"/>
      <w:szCs w:val="22"/>
      <w:lang w:val="el-GR" w:eastAsia="el-GR"/>
    </w:rPr>
  </w:style>
  <w:style w:type="character" w:customStyle="1" w:styleId="Char8">
    <w:name w:val="Έντονο εισαγωγικό Char"/>
    <w:basedOn w:val="a0"/>
    <w:link w:val="aff6"/>
    <w:uiPriority w:val="30"/>
    <w:rsid w:val="00AB1692"/>
    <w:rPr>
      <w:rFonts w:ascii="Courier New" w:eastAsia="SimSun" w:hAnsi="Courier New"/>
      <w:b/>
      <w:bCs/>
      <w:i/>
      <w:iCs/>
      <w:color w:val="4F81BD"/>
      <w:spacing w:val="-20"/>
      <w:sz w:val="22"/>
      <w:szCs w:val="22"/>
    </w:rPr>
  </w:style>
  <w:style w:type="paragraph" w:customStyle="1" w:styleId="2d">
    <w:name w:val="Επικεφαλίδα  Βασίλης 2"/>
    <w:basedOn w:val="aff6"/>
    <w:link w:val="2Char2"/>
    <w:qFormat/>
    <w:rsid w:val="00AB1692"/>
    <w:pPr>
      <w:ind w:left="0"/>
    </w:pPr>
    <w:rPr>
      <w:i w:val="0"/>
      <w:color w:val="3F1AA6"/>
      <w:u w:color="1F497D"/>
    </w:rPr>
  </w:style>
  <w:style w:type="character" w:customStyle="1" w:styleId="2Char2">
    <w:name w:val="Επικεφαλίδα  Βασίλης 2 Char"/>
    <w:basedOn w:val="Char8"/>
    <w:link w:val="2d"/>
    <w:rsid w:val="00AB1692"/>
    <w:rPr>
      <w:color w:val="3F1AA6"/>
      <w:u w:color="1F497D"/>
    </w:rPr>
  </w:style>
  <w:style w:type="paragraph" w:styleId="aff7">
    <w:name w:val="Document Map"/>
    <w:basedOn w:val="a"/>
    <w:link w:val="Char9"/>
    <w:rsid w:val="00AB1692"/>
    <w:pPr>
      <w:suppressAutoHyphens w:val="0"/>
      <w:spacing w:after="0"/>
      <w:jc w:val="left"/>
    </w:pPr>
    <w:rPr>
      <w:rFonts w:ascii="Tahoma" w:eastAsia="SimSun" w:hAnsi="Tahoma" w:cs="Tahoma"/>
      <w:spacing w:val="-20"/>
      <w:sz w:val="16"/>
      <w:szCs w:val="16"/>
      <w:lang w:val="el-GR" w:eastAsia="el-GR"/>
    </w:rPr>
  </w:style>
  <w:style w:type="character" w:customStyle="1" w:styleId="Char9">
    <w:name w:val="Χάρτης εγγράφου Char"/>
    <w:basedOn w:val="a0"/>
    <w:link w:val="aff7"/>
    <w:rsid w:val="00AB1692"/>
    <w:rPr>
      <w:rFonts w:ascii="Tahoma" w:eastAsia="SimSun" w:hAnsi="Tahoma" w:cs="Tahoma"/>
      <w:spacing w:val="-20"/>
      <w:sz w:val="16"/>
      <w:szCs w:val="16"/>
    </w:rPr>
  </w:style>
  <w:style w:type="paragraph" w:customStyle="1" w:styleId="2e">
    <w:name w:val="Βασίλης 2"/>
    <w:basedOn w:val="2d"/>
    <w:link w:val="2Char3"/>
    <w:qFormat/>
    <w:rsid w:val="00AB1692"/>
    <w:pPr>
      <w:outlineLvl w:val="1"/>
    </w:pPr>
  </w:style>
  <w:style w:type="character" w:customStyle="1" w:styleId="2Char3">
    <w:name w:val="Βασίλης 2 Char"/>
    <w:basedOn w:val="2Char2"/>
    <w:link w:val="2e"/>
    <w:rsid w:val="00AB1692"/>
  </w:style>
  <w:style w:type="paragraph" w:customStyle="1" w:styleId="Heading1">
    <w:name w:val="Heading 1"/>
    <w:basedOn w:val="a"/>
    <w:qFormat/>
    <w:rsid w:val="00AB1692"/>
    <w:pPr>
      <w:keepNext/>
      <w:suppressAutoHyphens w:val="0"/>
      <w:spacing w:after="0"/>
      <w:ind w:firstLine="2057"/>
      <w:outlineLvl w:val="0"/>
    </w:pPr>
    <w:rPr>
      <w:rFonts w:ascii="Courier New" w:eastAsia="SimSun" w:hAnsi="Courier New" w:cs="Times New Roman"/>
      <w:spacing w:val="-20"/>
      <w:sz w:val="24"/>
      <w:szCs w:val="22"/>
      <w:lang w:val="el-GR" w:eastAsia="el-GR"/>
    </w:rPr>
  </w:style>
  <w:style w:type="character" w:customStyle="1" w:styleId="52">
    <w:name w:val="Σώμα κειμένου (5)_"/>
    <w:basedOn w:val="a0"/>
    <w:link w:val="53"/>
    <w:rsid w:val="0090648B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53">
    <w:name w:val="Σώμα κειμένου (5)"/>
    <w:basedOn w:val="a"/>
    <w:link w:val="52"/>
    <w:rsid w:val="0090648B"/>
    <w:pPr>
      <w:widowControl w:val="0"/>
      <w:shd w:val="clear" w:color="auto" w:fill="FFFFFF"/>
      <w:suppressAutoHyphens w:val="0"/>
      <w:spacing w:after="0" w:line="437" w:lineRule="exact"/>
    </w:pPr>
    <w:rPr>
      <w:rFonts w:eastAsia="Calibri"/>
      <w:b/>
      <w:bCs/>
      <w:sz w:val="23"/>
      <w:szCs w:val="23"/>
      <w:lang w:val="el-GR" w:eastAsia="el-GR"/>
    </w:rPr>
  </w:style>
  <w:style w:type="character" w:customStyle="1" w:styleId="54">
    <w:name w:val="Σώμα κειμένου (5) + Χωρίς έντονη γραφή"/>
    <w:basedOn w:val="52"/>
    <w:rsid w:val="0090648B"/>
    <w:rPr>
      <w:color w:val="000000"/>
      <w:spacing w:val="0"/>
      <w:w w:val="100"/>
      <w:position w:val="0"/>
      <w:lang w:val="el-GR" w:eastAsia="el-GR" w:bidi="el-GR"/>
    </w:rPr>
  </w:style>
  <w:style w:type="character" w:customStyle="1" w:styleId="0">
    <w:name w:val="Παραπομπή υποσημείωσης_0"/>
    <w:uiPriority w:val="99"/>
    <w:rsid w:val="00C100F3"/>
    <w:rPr>
      <w:vertAlign w:val="superscript"/>
    </w:rPr>
  </w:style>
  <w:style w:type="paragraph" w:customStyle="1" w:styleId="font5">
    <w:name w:val="font5"/>
    <w:basedOn w:val="a"/>
    <w:rsid w:val="00770AA4"/>
    <w:pPr>
      <w:suppressAutoHyphens w:val="0"/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  <w:lang w:val="el-GR" w:eastAsia="el-GR"/>
    </w:rPr>
  </w:style>
  <w:style w:type="character" w:customStyle="1" w:styleId="2Char">
    <w:name w:val="Επικεφαλίδα 2 Char"/>
    <w:link w:val="2"/>
    <w:uiPriority w:val="9"/>
    <w:rsid w:val="00A37410"/>
    <w:rPr>
      <w:rFonts w:ascii="Arial" w:hAnsi="Arial" w:cs="Arial"/>
      <w:b/>
      <w:color w:val="002060"/>
      <w:sz w:val="24"/>
      <w:szCs w:val="22"/>
      <w:lang w:val="en-GB" w:eastAsia="ar-SA"/>
    </w:rPr>
  </w:style>
  <w:style w:type="paragraph" w:customStyle="1" w:styleId="font6">
    <w:name w:val="font6"/>
    <w:basedOn w:val="a"/>
    <w:rsid w:val="009C77AB"/>
    <w:pP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color w:val="000000"/>
      <w:sz w:val="16"/>
      <w:szCs w:val="16"/>
      <w:lang w:val="el-GR" w:eastAsia="el-GR"/>
    </w:rPr>
  </w:style>
  <w:style w:type="paragraph" w:customStyle="1" w:styleId="xl100">
    <w:name w:val="xl100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01">
    <w:name w:val="xl101"/>
    <w:basedOn w:val="a"/>
    <w:rsid w:val="009C77A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02">
    <w:name w:val="xl102"/>
    <w:basedOn w:val="a"/>
    <w:rsid w:val="009C77AB"/>
    <w:pPr>
      <w:pBdr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3">
    <w:name w:val="xl103"/>
    <w:basedOn w:val="a"/>
    <w:rsid w:val="009C77A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4">
    <w:name w:val="xl104"/>
    <w:basedOn w:val="a"/>
    <w:rsid w:val="009C77AB"/>
    <w:pPr>
      <w:pBdr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5">
    <w:name w:val="xl105"/>
    <w:basedOn w:val="a"/>
    <w:rsid w:val="009C77AB"/>
    <w:pPr>
      <w:pBdr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6">
    <w:name w:val="xl106"/>
    <w:basedOn w:val="a"/>
    <w:rsid w:val="009C77AB"/>
    <w:pPr>
      <w:pBdr>
        <w:bottom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7">
    <w:name w:val="xl107"/>
    <w:basedOn w:val="a"/>
    <w:rsid w:val="009C77A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8">
    <w:name w:val="xl108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09">
    <w:name w:val="xl109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10">
    <w:name w:val="xl110"/>
    <w:basedOn w:val="a"/>
    <w:rsid w:val="009C77A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11">
    <w:name w:val="xl111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12">
    <w:name w:val="xl112"/>
    <w:basedOn w:val="a"/>
    <w:rsid w:val="009C77AB"/>
    <w:pPr>
      <w:pBdr>
        <w:bottom w:val="single" w:sz="8" w:space="0" w:color="000000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3">
    <w:name w:val="xl113"/>
    <w:basedOn w:val="a"/>
    <w:rsid w:val="009C77AB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4">
    <w:name w:val="xl114"/>
    <w:basedOn w:val="a"/>
    <w:rsid w:val="009C77AB"/>
    <w:pPr>
      <w:pBdr>
        <w:bottom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5">
    <w:name w:val="xl115"/>
    <w:basedOn w:val="a"/>
    <w:rsid w:val="009C77AB"/>
    <w:pPr>
      <w:pBdr>
        <w:bottom w:val="single" w:sz="8" w:space="0" w:color="auto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6">
    <w:name w:val="xl116"/>
    <w:basedOn w:val="a"/>
    <w:rsid w:val="009C77AB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7">
    <w:name w:val="xl117"/>
    <w:basedOn w:val="a"/>
    <w:rsid w:val="009C77A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8">
    <w:name w:val="xl118"/>
    <w:basedOn w:val="a"/>
    <w:rsid w:val="009C77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19">
    <w:name w:val="xl119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0">
    <w:name w:val="xl120"/>
    <w:basedOn w:val="a"/>
    <w:rsid w:val="009C77AB"/>
    <w:pPr>
      <w:pBdr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1">
    <w:name w:val="xl121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2">
    <w:name w:val="xl122"/>
    <w:basedOn w:val="a"/>
    <w:rsid w:val="009C77AB"/>
    <w:pPr>
      <w:pBdr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3">
    <w:name w:val="xl123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4">
    <w:name w:val="xl124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5">
    <w:name w:val="xl125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6">
    <w:name w:val="xl126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7">
    <w:name w:val="xl127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8">
    <w:name w:val="xl128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9">
    <w:name w:val="xl129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0">
    <w:name w:val="xl130"/>
    <w:basedOn w:val="a"/>
    <w:rsid w:val="009C77AB"/>
    <w:pPr>
      <w:pBdr>
        <w:left w:val="single" w:sz="8" w:space="0" w:color="000000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1">
    <w:name w:val="xl131"/>
    <w:basedOn w:val="a"/>
    <w:rsid w:val="009C77AB"/>
    <w:pPr>
      <w:pBdr>
        <w:top w:val="single" w:sz="8" w:space="0" w:color="auto"/>
        <w:left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2">
    <w:name w:val="xl132"/>
    <w:basedOn w:val="a"/>
    <w:rsid w:val="009C77AB"/>
    <w:pPr>
      <w:pBdr>
        <w:left w:val="single" w:sz="8" w:space="0" w:color="auto"/>
        <w:bottom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3">
    <w:name w:val="xl133"/>
    <w:basedOn w:val="a"/>
    <w:rsid w:val="009C77AB"/>
    <w:pPr>
      <w:pBdr>
        <w:left w:val="single" w:sz="8" w:space="0" w:color="000000"/>
        <w:bottom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4">
    <w:name w:val="xl134"/>
    <w:basedOn w:val="a"/>
    <w:rsid w:val="009C77AB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5">
    <w:name w:val="xl135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6">
    <w:name w:val="xl136"/>
    <w:basedOn w:val="a"/>
    <w:rsid w:val="009C77AB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7">
    <w:name w:val="xl137"/>
    <w:basedOn w:val="a"/>
    <w:rsid w:val="009C77AB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8">
    <w:name w:val="xl138"/>
    <w:basedOn w:val="a"/>
    <w:rsid w:val="009C77AB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9">
    <w:name w:val="xl139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0">
    <w:name w:val="xl140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1">
    <w:name w:val="xl141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2">
    <w:name w:val="xl142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3">
    <w:name w:val="xl143"/>
    <w:basedOn w:val="a"/>
    <w:rsid w:val="009C77AB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4">
    <w:name w:val="xl144"/>
    <w:basedOn w:val="a"/>
    <w:rsid w:val="009C77AB"/>
    <w:pPr>
      <w:pBdr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5">
    <w:name w:val="xl145"/>
    <w:basedOn w:val="a"/>
    <w:rsid w:val="009C77AB"/>
    <w:pPr>
      <w:pBdr>
        <w:left w:val="single" w:sz="8" w:space="0" w:color="auto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6">
    <w:name w:val="xl146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7">
    <w:name w:val="xl147"/>
    <w:basedOn w:val="a"/>
    <w:rsid w:val="009C77AB"/>
    <w:pPr>
      <w:pBdr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8">
    <w:name w:val="xl148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9">
    <w:name w:val="xl149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0">
    <w:name w:val="xl150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1">
    <w:name w:val="xl151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2">
    <w:name w:val="xl152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3">
    <w:name w:val="xl153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4">
    <w:name w:val="xl154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5">
    <w:name w:val="xl155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6">
    <w:name w:val="xl156"/>
    <w:basedOn w:val="a"/>
    <w:rsid w:val="009C77AB"/>
    <w:pPr>
      <w:pBdr>
        <w:left w:val="single" w:sz="8" w:space="0" w:color="000000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7">
    <w:name w:val="xl157"/>
    <w:basedOn w:val="a"/>
    <w:rsid w:val="009C77AB"/>
    <w:pPr>
      <w:pBdr>
        <w:top w:val="single" w:sz="8" w:space="0" w:color="auto"/>
        <w:left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8">
    <w:name w:val="xl158"/>
    <w:basedOn w:val="a"/>
    <w:rsid w:val="009C77AB"/>
    <w:pPr>
      <w:pBdr>
        <w:left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9">
    <w:name w:val="xl159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0">
    <w:name w:val="xl160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1">
    <w:name w:val="xl161"/>
    <w:basedOn w:val="a"/>
    <w:rsid w:val="009C77AB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2">
    <w:name w:val="xl162"/>
    <w:basedOn w:val="a"/>
    <w:rsid w:val="009C77AB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3">
    <w:name w:val="xl163"/>
    <w:basedOn w:val="a"/>
    <w:rsid w:val="009C77AB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4">
    <w:name w:val="xl164"/>
    <w:basedOn w:val="a"/>
    <w:rsid w:val="009C77A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5">
    <w:name w:val="xl165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6">
    <w:name w:val="xl166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7">
    <w:name w:val="xl167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8">
    <w:name w:val="xl168"/>
    <w:basedOn w:val="a"/>
    <w:rsid w:val="009C77AB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9">
    <w:name w:val="xl169"/>
    <w:basedOn w:val="a"/>
    <w:rsid w:val="009C77AB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0">
    <w:name w:val="xl170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1">
    <w:name w:val="xl171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72">
    <w:name w:val="xl172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73">
    <w:name w:val="xl173"/>
    <w:basedOn w:val="a"/>
    <w:rsid w:val="009C77A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74">
    <w:name w:val="xl174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5">
    <w:name w:val="xl175"/>
    <w:basedOn w:val="a"/>
    <w:rsid w:val="009C77AB"/>
    <w:pPr>
      <w:pBdr>
        <w:left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6">
    <w:name w:val="xl176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7">
    <w:name w:val="xl177"/>
    <w:basedOn w:val="a"/>
    <w:rsid w:val="009C77A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8">
    <w:name w:val="xl178"/>
    <w:basedOn w:val="a"/>
    <w:rsid w:val="009C77AB"/>
    <w:pPr>
      <w:pBdr>
        <w:left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9">
    <w:name w:val="xl179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0">
    <w:name w:val="xl180"/>
    <w:basedOn w:val="a"/>
    <w:rsid w:val="009C77AB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1">
    <w:name w:val="xl181"/>
    <w:basedOn w:val="a"/>
    <w:rsid w:val="009C77AB"/>
    <w:pPr>
      <w:pBdr>
        <w:left w:val="single" w:sz="8" w:space="0" w:color="auto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2">
    <w:name w:val="xl182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3">
    <w:name w:val="xl183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4">
    <w:name w:val="xl184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character" w:customStyle="1" w:styleId="Char3">
    <w:name w:val="Σώμα κειμένου Char"/>
    <w:basedOn w:val="a0"/>
    <w:link w:val="af0"/>
    <w:rsid w:val="00984056"/>
    <w:rPr>
      <w:rFonts w:ascii="Calibri" w:hAnsi="Calibri" w:cs="Calibri"/>
      <w:sz w:val="22"/>
      <w:szCs w:val="24"/>
      <w:lang w:val="en-GB" w:eastAsia="ar-SA"/>
    </w:rPr>
  </w:style>
  <w:style w:type="table" w:customStyle="1" w:styleId="1e">
    <w:name w:val="Πλέγμα πίνακα1"/>
    <w:basedOn w:val="a1"/>
    <w:next w:val="aff4"/>
    <w:rsid w:val="00B53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E2732-9067-4614-A8F6-6325BFF3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1283</CharactersWithSpaces>
  <SharedDoc>false</SharedDoc>
  <HLinks>
    <vt:vector size="642" baseType="variant">
      <vt:variant>
        <vt:i4>65616</vt:i4>
      </vt:variant>
      <vt:variant>
        <vt:i4>537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6094939</vt:i4>
      </vt:variant>
      <vt:variant>
        <vt:i4>534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531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6815824</vt:i4>
      </vt:variant>
      <vt:variant>
        <vt:i4>528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525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522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519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516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513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510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507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504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501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6094939</vt:i4>
      </vt:variant>
      <vt:variant>
        <vt:i4>498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495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1703951</vt:i4>
      </vt:variant>
      <vt:variant>
        <vt:i4>486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483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480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1966086</vt:i4>
      </vt:variant>
      <vt:variant>
        <vt:i4>477</vt:i4>
      </vt:variant>
      <vt:variant>
        <vt:i4>0</vt:i4>
      </vt:variant>
      <vt:variant>
        <vt:i4>5</vt:i4>
      </vt:variant>
      <vt:variant>
        <vt:lpwstr>http://www.peristeri.gr/</vt:lpwstr>
      </vt:variant>
      <vt:variant>
        <vt:lpwstr/>
      </vt:variant>
      <vt:variant>
        <vt:i4>2228331</vt:i4>
      </vt:variant>
      <vt:variant>
        <vt:i4>474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2228331</vt:i4>
      </vt:variant>
      <vt:variant>
        <vt:i4>471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468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465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1966086</vt:i4>
      </vt:variant>
      <vt:variant>
        <vt:i4>462</vt:i4>
      </vt:variant>
      <vt:variant>
        <vt:i4>0</vt:i4>
      </vt:variant>
      <vt:variant>
        <vt:i4>5</vt:i4>
      </vt:variant>
      <vt:variant>
        <vt:lpwstr>http://www.peristeri.gr/</vt:lpwstr>
      </vt:variant>
      <vt:variant>
        <vt:lpwstr/>
      </vt:variant>
      <vt:variant>
        <vt:i4>1966086</vt:i4>
      </vt:variant>
      <vt:variant>
        <vt:i4>459</vt:i4>
      </vt:variant>
      <vt:variant>
        <vt:i4>0</vt:i4>
      </vt:variant>
      <vt:variant>
        <vt:i4>5</vt:i4>
      </vt:variant>
      <vt:variant>
        <vt:lpwstr>http://www.peristeri.gr/</vt:lpwstr>
      </vt:variant>
      <vt:variant>
        <vt:lpwstr/>
      </vt:variant>
      <vt:variant>
        <vt:i4>786483</vt:i4>
      </vt:variant>
      <vt:variant>
        <vt:i4>456</vt:i4>
      </vt:variant>
      <vt:variant>
        <vt:i4>0</vt:i4>
      </vt:variant>
      <vt:variant>
        <vt:i4>5</vt:i4>
      </vt:variant>
      <vt:variant>
        <vt:lpwstr>mailto:tpama@peristeri.gr</vt:lpwstr>
      </vt:variant>
      <vt:variant>
        <vt:lpwstr/>
      </vt:variant>
      <vt:variant>
        <vt:i4>1310776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_Toc74428035</vt:lpwstr>
      </vt:variant>
      <vt:variant>
        <vt:i4>1376312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_Toc74428034</vt:lpwstr>
      </vt:variant>
      <vt:variant>
        <vt:i4>1179704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_Toc74428033</vt:lpwstr>
      </vt:variant>
      <vt:variant>
        <vt:i4>1245240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_Toc74428032</vt:lpwstr>
      </vt:variant>
      <vt:variant>
        <vt:i4>1048632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_Toc74428031</vt:lpwstr>
      </vt:variant>
      <vt:variant>
        <vt:i4>1114168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_Toc74428030</vt:lpwstr>
      </vt:variant>
      <vt:variant>
        <vt:i4>1572921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_Toc74428029</vt:lpwstr>
      </vt:variant>
      <vt:variant>
        <vt:i4>1638457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_Toc74428028</vt:lpwstr>
      </vt:variant>
      <vt:variant>
        <vt:i4>1441849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_Toc74428027</vt:lpwstr>
      </vt:variant>
      <vt:variant>
        <vt:i4>1507385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_Toc74428026</vt:lpwstr>
      </vt:variant>
      <vt:variant>
        <vt:i4>1310777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_Toc74428025</vt:lpwstr>
      </vt:variant>
      <vt:variant>
        <vt:i4>1376313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_Toc74428024</vt:lpwstr>
      </vt:variant>
      <vt:variant>
        <vt:i4>1179705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_Toc74428023</vt:lpwstr>
      </vt:variant>
      <vt:variant>
        <vt:i4>1245241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_Toc74428022</vt:lpwstr>
      </vt:variant>
      <vt:variant>
        <vt:i4>1048633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_Toc74428021</vt:lpwstr>
      </vt:variant>
      <vt:variant>
        <vt:i4>1114169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_Toc74428020</vt:lpwstr>
      </vt:variant>
      <vt:variant>
        <vt:i4>1572922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_Toc74428019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_Toc74428018</vt:lpwstr>
      </vt:variant>
      <vt:variant>
        <vt:i4>1441850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_Toc74428017</vt:lpwstr>
      </vt:variant>
      <vt:variant>
        <vt:i4>1507386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_Toc74428016</vt:lpwstr>
      </vt:variant>
      <vt:variant>
        <vt:i4>1310778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_Toc74428015</vt:lpwstr>
      </vt:variant>
      <vt:variant>
        <vt:i4>1376314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_Toc74428014</vt:lpwstr>
      </vt:variant>
      <vt:variant>
        <vt:i4>1179706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_Toc74428013</vt:lpwstr>
      </vt:variant>
      <vt:variant>
        <vt:i4>1245242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_Toc74428012</vt:lpwstr>
      </vt:variant>
      <vt:variant>
        <vt:i4>1048634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_Toc74428011</vt:lpwstr>
      </vt:variant>
      <vt:variant>
        <vt:i4>1114170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_Toc74428010</vt:lpwstr>
      </vt:variant>
      <vt:variant>
        <vt:i4>1572923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_Toc74428009</vt:lpwstr>
      </vt:variant>
      <vt:variant>
        <vt:i4>1638459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_Toc74428008</vt:lpwstr>
      </vt:variant>
      <vt:variant>
        <vt:i4>1441851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_Toc74428007</vt:lpwstr>
      </vt:variant>
      <vt:variant>
        <vt:i4>1507387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_Toc74428006</vt:lpwstr>
      </vt:variant>
      <vt:variant>
        <vt:i4>1310779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_Toc74428005</vt:lpwstr>
      </vt:variant>
      <vt:variant>
        <vt:i4>1376315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_Toc74428004</vt:lpwstr>
      </vt:variant>
      <vt:variant>
        <vt:i4>1179707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_Toc74428003</vt:lpwstr>
      </vt:variant>
      <vt:variant>
        <vt:i4>1245243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_Toc74428002</vt:lpwstr>
      </vt:variant>
      <vt:variant>
        <vt:i4>1048635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_Toc74428001</vt:lpwstr>
      </vt:variant>
      <vt:variant>
        <vt:i4>1114171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_Toc74428000</vt:lpwstr>
      </vt:variant>
      <vt:variant>
        <vt:i4>1114173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_Toc74427999</vt:lpwstr>
      </vt:variant>
      <vt:variant>
        <vt:i4>1048637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_Toc74427998</vt:lpwstr>
      </vt:variant>
      <vt:variant>
        <vt:i4>2031677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_Toc74427997</vt:lpwstr>
      </vt:variant>
      <vt:variant>
        <vt:i4>1966141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_Toc74427996</vt:lpwstr>
      </vt:variant>
      <vt:variant>
        <vt:i4>1900605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_Toc74427995</vt:lpwstr>
      </vt:variant>
      <vt:variant>
        <vt:i4>1835069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_Toc74427994</vt:lpwstr>
      </vt:variant>
      <vt:variant>
        <vt:i4>1769533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_Toc74427993</vt:lpwstr>
      </vt:variant>
      <vt:variant>
        <vt:i4>1703997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_Toc74427992</vt:lpwstr>
      </vt:variant>
      <vt:variant>
        <vt:i4>1638461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_Toc74427991</vt:lpwstr>
      </vt:variant>
      <vt:variant>
        <vt:i4>1572925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_Toc74427990</vt:lpwstr>
      </vt:variant>
      <vt:variant>
        <vt:i4>1114172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_Toc74427989</vt:lpwstr>
      </vt:variant>
      <vt:variant>
        <vt:i4>1048636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_Toc74427988</vt:lpwstr>
      </vt:variant>
      <vt:variant>
        <vt:i4>2031676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_Toc74427987</vt:lpwstr>
      </vt:variant>
      <vt:variant>
        <vt:i4>1966140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_Toc74427986</vt:lpwstr>
      </vt:variant>
      <vt:variant>
        <vt:i4>1900604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_Toc74427985</vt:lpwstr>
      </vt:variant>
      <vt:variant>
        <vt:i4>1835068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_Toc74427984</vt:lpwstr>
      </vt:variant>
      <vt:variant>
        <vt:i4>1769532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_Toc74427983</vt:lpwstr>
      </vt:variant>
      <vt:variant>
        <vt:i4>1703996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_Toc74427982</vt:lpwstr>
      </vt:variant>
      <vt:variant>
        <vt:i4>1638460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_Toc74427981</vt:lpwstr>
      </vt:variant>
      <vt:variant>
        <vt:i4>1572924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_Toc74427980</vt:lpwstr>
      </vt:variant>
      <vt:variant>
        <vt:i4>1114163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_Toc74427979</vt:lpwstr>
      </vt:variant>
      <vt:variant>
        <vt:i4>1048627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_Toc74427978</vt:lpwstr>
      </vt:variant>
      <vt:variant>
        <vt:i4>2031667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_Toc74427977</vt:lpwstr>
      </vt:variant>
      <vt:variant>
        <vt:i4>1966131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_Toc74427976</vt:lpwstr>
      </vt:variant>
      <vt:variant>
        <vt:i4>1900595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_Toc74427975</vt:lpwstr>
      </vt:variant>
      <vt:variant>
        <vt:i4>1835059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_Toc74427974</vt:lpwstr>
      </vt:variant>
      <vt:variant>
        <vt:i4>1769523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_Toc74427973</vt:lpwstr>
      </vt:variant>
      <vt:variant>
        <vt:i4>1703987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_Toc74427972</vt:lpwstr>
      </vt:variant>
      <vt:variant>
        <vt:i4>1638451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_Toc74427971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_Toc74427970</vt:lpwstr>
      </vt:variant>
      <vt:variant>
        <vt:i4>1114162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_Toc74427969</vt:lpwstr>
      </vt:variant>
      <vt:variant>
        <vt:i4>1048626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_Toc74427968</vt:lpwstr>
      </vt:variant>
      <vt:variant>
        <vt:i4>2031666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_Toc74427967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_Toc74427966</vt:lpwstr>
      </vt:variant>
      <vt:variant>
        <vt:i4>1900594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_Toc74427965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_Toc74427964</vt:lpwstr>
      </vt:variant>
      <vt:variant>
        <vt:i4>1769522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_Toc74427963</vt:lpwstr>
      </vt:variant>
      <vt:variant>
        <vt:i4>1703986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_Toc74427962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_Toc74427961</vt:lpwstr>
      </vt:variant>
      <vt:variant>
        <vt:i4>786483</vt:i4>
      </vt:variant>
      <vt:variant>
        <vt:i4>0</vt:i4>
      </vt:variant>
      <vt:variant>
        <vt:i4>0</vt:i4>
      </vt:variant>
      <vt:variant>
        <vt:i4>5</vt:i4>
      </vt:variant>
      <vt:variant>
        <vt:lpwstr>mailto:tpama@peristeri.gr</vt:lpwstr>
      </vt:variant>
      <vt:variant>
        <vt:lpwstr/>
      </vt:variant>
      <vt:variant>
        <vt:i4>2490411</vt:i4>
      </vt:variant>
      <vt:variant>
        <vt:i4>12</vt:i4>
      </vt:variant>
      <vt:variant>
        <vt:i4>0</vt:i4>
      </vt:variant>
      <vt:variant>
        <vt:i4>5</vt:i4>
      </vt:variant>
      <vt:variant>
        <vt:lpwstr>https://www.taxheaven.gr/laws/view/index/law/4412/year/2016/article/221</vt:lpwstr>
      </vt:variant>
      <vt:variant>
        <vt:lpwstr/>
      </vt:variant>
      <vt:variant>
        <vt:i4>7012472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https://eur-lex.europa.eu/legal-content/EL/TXT/HTML/?uri=CELEX:32016R0007R(01)&amp;from=EL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pras6</cp:lastModifiedBy>
  <cp:revision>3</cp:revision>
  <cp:lastPrinted>2023-10-01T04:56:00Z</cp:lastPrinted>
  <dcterms:created xsi:type="dcterms:W3CDTF">2024-04-05T10:32:00Z</dcterms:created>
  <dcterms:modified xsi:type="dcterms:W3CDTF">2024-04-05T10:34:00Z</dcterms:modified>
</cp:coreProperties>
</file>