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3385A" w:rsidRDefault="0093385A" w:rsidP="00030F4B">
      <w:pPr>
        <w:pStyle w:val="2"/>
        <w:tabs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154501367"/>
      <w:r w:rsidRPr="0093385A">
        <w:rPr>
          <w:lang w:val="el-GR"/>
        </w:rPr>
        <w:t>ΠΑΡΑΡΤΗΜΑ V «ΥΠΟΔΕΙΓΜΑ ΑΝΑΛΥΣΗΣ ΟΙΚΟΝΟΜΙΚΗΣ ΠΡΟΣΦΟΡΑΣ</w:t>
      </w:r>
      <w:bookmarkEnd w:id="0"/>
    </w:p>
    <w:p w:rsidR="0093385A" w:rsidRDefault="0093385A" w:rsidP="00A673C6">
      <w:pPr>
        <w:suppressAutoHyphens w:val="0"/>
        <w:autoSpaceDE w:val="0"/>
        <w:spacing w:before="57" w:after="57"/>
        <w:rPr>
          <w:lang w:val="el-GR"/>
        </w:rPr>
      </w:pPr>
    </w:p>
    <w:p w:rsidR="0093385A" w:rsidRDefault="0093385A" w:rsidP="00A673C6">
      <w:pPr>
        <w:suppressAutoHyphens w:val="0"/>
        <w:autoSpaceDE w:val="0"/>
        <w:spacing w:before="57" w:after="57"/>
        <w:rPr>
          <w:lang w:val="el-GR"/>
        </w:rPr>
      </w:pPr>
    </w:p>
    <w:p w:rsidR="00E25021" w:rsidRPr="00A37CB1" w:rsidRDefault="00E25021" w:rsidP="00E25021">
      <w:pPr>
        <w:pStyle w:val="2"/>
        <w:jc w:val="center"/>
        <w:rPr>
          <w:rFonts w:eastAsia="Calibri" w:cs="Courier New"/>
          <w:sz w:val="28"/>
          <w:szCs w:val="28"/>
        </w:rPr>
      </w:pPr>
      <w:bookmarkStart w:id="1" w:name="_Toc154434423"/>
      <w:bookmarkStart w:id="2" w:name="_Toc154501368"/>
      <w:r>
        <w:rPr>
          <w:rFonts w:eastAsia="Calibri" w:cs="Courier New"/>
          <w:b w:val="0"/>
          <w:bCs/>
          <w:sz w:val="28"/>
          <w:szCs w:val="28"/>
        </w:rPr>
        <w:t>ΕΝΤΥΠΟ</w:t>
      </w:r>
      <w:r w:rsidRPr="00A37CB1">
        <w:rPr>
          <w:rFonts w:eastAsia="Calibri" w:cs="Courier New"/>
          <w:b w:val="0"/>
          <w:bCs/>
          <w:sz w:val="28"/>
          <w:szCs w:val="28"/>
        </w:rPr>
        <w:t xml:space="preserve"> ΟΙ</w:t>
      </w:r>
      <w:r>
        <w:rPr>
          <w:rFonts w:eastAsia="Calibri" w:cs="Courier New"/>
          <w:b w:val="0"/>
          <w:bCs/>
          <w:sz w:val="28"/>
          <w:szCs w:val="28"/>
        </w:rPr>
        <w:t>ΚΟΝΟΜΙΚΗΣ ΠΡΟΣΦΟΡΑΣ</w:t>
      </w:r>
      <w:bookmarkEnd w:id="1"/>
      <w:bookmarkEnd w:id="2"/>
      <w:r>
        <w:rPr>
          <w:rFonts w:eastAsia="Calibri" w:cs="Courier New"/>
          <w:b w:val="0"/>
          <w:bCs/>
          <w:sz w:val="28"/>
          <w:szCs w:val="28"/>
        </w:rPr>
        <w:t xml:space="preserve"> </w:t>
      </w:r>
    </w:p>
    <w:p w:rsidR="00E25021" w:rsidRDefault="00E25021" w:rsidP="00E25021">
      <w:pPr>
        <w:spacing w:line="200" w:lineRule="exact"/>
        <w:rPr>
          <w:rFonts w:cs="Courier New"/>
          <w:sz w:val="20"/>
          <w:szCs w:val="20"/>
        </w:rPr>
      </w:pPr>
    </w:p>
    <w:p w:rsidR="00E25021" w:rsidRDefault="00E25021" w:rsidP="00E25021">
      <w:pPr>
        <w:spacing w:line="200" w:lineRule="exact"/>
        <w:rPr>
          <w:rFonts w:cs="Courier New"/>
          <w:sz w:val="20"/>
          <w:szCs w:val="20"/>
        </w:rPr>
      </w:pPr>
    </w:p>
    <w:p w:rsidR="00E25021" w:rsidRPr="00A37CB1" w:rsidRDefault="00E25021" w:rsidP="00E25021">
      <w:pPr>
        <w:spacing w:line="200" w:lineRule="exact"/>
        <w:rPr>
          <w:rFonts w:cs="Courier New"/>
          <w:sz w:val="20"/>
          <w:szCs w:val="20"/>
        </w:rPr>
      </w:pPr>
    </w:p>
    <w:tbl>
      <w:tblPr>
        <w:tblStyle w:val="aff4"/>
        <w:tblW w:w="0" w:type="auto"/>
        <w:jc w:val="center"/>
        <w:tblLook w:val="04A0"/>
      </w:tblPr>
      <w:tblGrid>
        <w:gridCol w:w="2943"/>
        <w:gridCol w:w="6893"/>
      </w:tblGrid>
      <w:tr w:rsidR="00E25021" w:rsidRPr="00A37CB1" w:rsidTr="00EC408F">
        <w:trPr>
          <w:trHeight w:val="717"/>
          <w:jc w:val="center"/>
        </w:trPr>
        <w:tc>
          <w:tcPr>
            <w:tcW w:w="9836" w:type="dxa"/>
            <w:gridSpan w:val="2"/>
            <w:vAlign w:val="center"/>
          </w:tcPr>
          <w:p w:rsidR="00E25021" w:rsidRPr="00E25021" w:rsidRDefault="00E25021" w:rsidP="000A1AB2">
            <w:pPr>
              <w:spacing w:after="0" w:line="200" w:lineRule="exact"/>
              <w:jc w:val="center"/>
              <w:rPr>
                <w:rFonts w:cs="Courier New"/>
                <w:sz w:val="24"/>
                <w:lang w:val="el-GR"/>
              </w:rPr>
            </w:pPr>
            <w:r w:rsidRPr="00E25021">
              <w:rPr>
                <w:rFonts w:cs="Courier New"/>
                <w:sz w:val="24"/>
                <w:lang w:val="el-GR"/>
              </w:rPr>
              <w:t>ΟΙΚΟΝΟΜΙΚΗ ΠΡΟΣΦΟΡΑ ΟΙΚΟΝΟΜΙΚΟΥ ΦΟΡΕΑ ΓΙΑ ΤΗΝ ΥΠΟ ΑΝΑΘΕΣΗ ΣΥΜΒΑΣΗ:</w:t>
            </w:r>
          </w:p>
          <w:p w:rsidR="00E25021" w:rsidRPr="00E25021" w:rsidRDefault="00E25021" w:rsidP="000A1AB2">
            <w:pPr>
              <w:spacing w:after="0" w:line="200" w:lineRule="exact"/>
              <w:jc w:val="center"/>
              <w:rPr>
                <w:rFonts w:cs="Courier New"/>
                <w:sz w:val="24"/>
                <w:lang w:val="el-GR"/>
              </w:rPr>
            </w:pPr>
            <w:r w:rsidRPr="00E25021">
              <w:rPr>
                <w:rFonts w:cs="Courier New"/>
                <w:sz w:val="24"/>
                <w:lang w:val="el-GR"/>
              </w:rPr>
              <w:t>«</w:t>
            </w:r>
            <w:r w:rsidRPr="00E25021">
              <w:rPr>
                <w:rFonts w:cs="Courier New"/>
                <w:b/>
                <w:bCs/>
                <w:sz w:val="24"/>
                <w:lang w:val="el-GR"/>
              </w:rPr>
              <w:t>Υπηρεσίες φύλαξης εγκαταστάσεων του Δήμου.</w:t>
            </w:r>
            <w:r w:rsidRPr="00E25021">
              <w:rPr>
                <w:rFonts w:cs="Courier New"/>
                <w:sz w:val="24"/>
                <w:lang w:val="el-GR"/>
              </w:rPr>
              <w:t>»</w:t>
            </w:r>
          </w:p>
          <w:p w:rsidR="00E25021" w:rsidRPr="00A37CB1" w:rsidRDefault="00E25021" w:rsidP="000A1AB2">
            <w:pPr>
              <w:spacing w:after="0" w:line="200" w:lineRule="exact"/>
              <w:jc w:val="center"/>
              <w:rPr>
                <w:rFonts w:cs="Courier New"/>
                <w:sz w:val="24"/>
              </w:rPr>
            </w:pPr>
            <w:r w:rsidRPr="00A37CB1">
              <w:rPr>
                <w:rFonts w:cs="Courier New"/>
                <w:sz w:val="24"/>
              </w:rPr>
              <w:t xml:space="preserve">ΠΡΟΫΠΟΛΟΓΙΣΜΟΥ: </w:t>
            </w:r>
            <w:r>
              <w:rPr>
                <w:rFonts w:cs="Courier New"/>
                <w:sz w:val="24"/>
              </w:rPr>
              <w:t xml:space="preserve">281.380,80 </w:t>
            </w:r>
            <w:proofErr w:type="spellStart"/>
            <w:r w:rsidRPr="00A37CB1">
              <w:rPr>
                <w:rFonts w:cs="Courier New"/>
                <w:sz w:val="24"/>
              </w:rPr>
              <w:t>ευρώ</w:t>
            </w:r>
            <w:proofErr w:type="spellEnd"/>
          </w:p>
        </w:tc>
      </w:tr>
      <w:tr w:rsidR="00E25021" w:rsidRPr="00A37CB1" w:rsidTr="00EC408F">
        <w:trPr>
          <w:trHeight w:val="557"/>
          <w:jc w:val="center"/>
        </w:trPr>
        <w:tc>
          <w:tcPr>
            <w:tcW w:w="2943" w:type="dxa"/>
            <w:vAlign w:val="center"/>
          </w:tcPr>
          <w:p w:rsidR="00E25021" w:rsidRPr="00A37CB1" w:rsidRDefault="00E25021" w:rsidP="000A1AB2">
            <w:pPr>
              <w:spacing w:after="0" w:line="200" w:lineRule="exact"/>
              <w:rPr>
                <w:rFonts w:cs="Courier New"/>
                <w:sz w:val="24"/>
              </w:rPr>
            </w:pPr>
            <w:r w:rsidRPr="00A37CB1">
              <w:rPr>
                <w:rFonts w:cs="Courier New"/>
                <w:sz w:val="24"/>
              </w:rPr>
              <w:t>ΕΠΩΝΥΜΙΑ:</w:t>
            </w:r>
          </w:p>
        </w:tc>
        <w:tc>
          <w:tcPr>
            <w:tcW w:w="6893" w:type="dxa"/>
            <w:vAlign w:val="center"/>
          </w:tcPr>
          <w:p w:rsidR="00E25021" w:rsidRPr="00A37CB1" w:rsidRDefault="00E25021" w:rsidP="000A1AB2">
            <w:pPr>
              <w:spacing w:after="0" w:line="200" w:lineRule="exact"/>
              <w:rPr>
                <w:rFonts w:cs="Courier New"/>
                <w:sz w:val="24"/>
              </w:rPr>
            </w:pPr>
          </w:p>
        </w:tc>
      </w:tr>
    </w:tbl>
    <w:p w:rsidR="00E25021" w:rsidRDefault="00E25021" w:rsidP="000A1AB2">
      <w:pPr>
        <w:spacing w:after="0" w:line="200" w:lineRule="exact"/>
        <w:rPr>
          <w:rFonts w:cs="Courier New"/>
          <w:sz w:val="20"/>
          <w:szCs w:val="20"/>
        </w:rPr>
      </w:pPr>
    </w:p>
    <w:p w:rsidR="00E25021" w:rsidRPr="00A37CB1" w:rsidRDefault="00E25021" w:rsidP="00E25021">
      <w:pPr>
        <w:spacing w:before="11" w:line="200" w:lineRule="exact"/>
        <w:rPr>
          <w:rFonts w:cs="Courier New"/>
          <w:sz w:val="20"/>
          <w:szCs w:val="20"/>
        </w:rPr>
      </w:pPr>
    </w:p>
    <w:p w:rsidR="00E25021" w:rsidRPr="00A37CB1" w:rsidRDefault="00E25021" w:rsidP="00E25021">
      <w:pPr>
        <w:spacing w:before="11" w:line="200" w:lineRule="exact"/>
        <w:rPr>
          <w:rFonts w:cs="Courier New"/>
          <w:sz w:val="20"/>
          <w:szCs w:val="20"/>
        </w:rPr>
      </w:pPr>
    </w:p>
    <w:tbl>
      <w:tblPr>
        <w:tblW w:w="10053" w:type="dxa"/>
        <w:jc w:val="center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18"/>
        <w:gridCol w:w="6031"/>
        <w:gridCol w:w="3304"/>
      </w:tblGrid>
      <w:tr w:rsidR="00E25021" w:rsidRPr="00A37CB1" w:rsidTr="00E25021">
        <w:trPr>
          <w:trHeight w:hRule="exact" w:val="568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  <w:position w:val="1"/>
              </w:rPr>
              <w:t>α/α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</w:rPr>
            </w:pPr>
            <w:proofErr w:type="spellStart"/>
            <w:r w:rsidRPr="00A37CB1">
              <w:rPr>
                <w:rFonts w:eastAsia="Calibri" w:cs="Courier New"/>
                <w:position w:val="1"/>
              </w:rPr>
              <w:t>Στοιχεία</w:t>
            </w:r>
            <w:proofErr w:type="spellEnd"/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A37CB1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1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</w:rPr>
            </w:pPr>
            <w:proofErr w:type="spellStart"/>
            <w:r w:rsidRPr="00A37CB1">
              <w:rPr>
                <w:rFonts w:eastAsia="Calibri" w:cs="Courier New"/>
                <w:position w:val="1"/>
              </w:rPr>
              <w:t>Αριθμός</w:t>
            </w:r>
            <w:proofErr w:type="spellEnd"/>
            <w:r w:rsidRPr="00A37CB1">
              <w:rPr>
                <w:rFonts w:eastAsia="Calibri" w:cs="Courier New"/>
                <w:position w:val="1"/>
              </w:rPr>
              <w:t xml:space="preserve"> </w:t>
            </w:r>
            <w:proofErr w:type="spellStart"/>
            <w:r w:rsidRPr="00A37CB1">
              <w:rPr>
                <w:rFonts w:eastAsia="Calibri" w:cs="Courier New"/>
                <w:position w:val="1"/>
              </w:rPr>
              <w:t>Εργαζομένων</w:t>
            </w:r>
            <w:proofErr w:type="spellEnd"/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A37CB1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  <w:position w:val="1"/>
              </w:rPr>
              <w:t>2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</w:rPr>
            </w:pPr>
            <w:proofErr w:type="spellStart"/>
            <w:r w:rsidRPr="00A37CB1">
              <w:rPr>
                <w:rFonts w:eastAsia="Calibri" w:cs="Courier New"/>
                <w:position w:val="1"/>
              </w:rPr>
              <w:t>Ημέρες</w:t>
            </w:r>
            <w:proofErr w:type="spellEnd"/>
            <w:r w:rsidRPr="00A37CB1">
              <w:rPr>
                <w:rFonts w:eastAsia="Calibri" w:cs="Courier New"/>
                <w:position w:val="1"/>
              </w:rPr>
              <w:t xml:space="preserve"> </w:t>
            </w:r>
            <w:proofErr w:type="spellStart"/>
            <w:r w:rsidRPr="00A37CB1">
              <w:rPr>
                <w:rFonts w:eastAsia="Calibri" w:cs="Courier New"/>
                <w:position w:val="1"/>
              </w:rPr>
              <w:t>και</w:t>
            </w:r>
            <w:proofErr w:type="spellEnd"/>
            <w:r w:rsidRPr="00A37CB1">
              <w:rPr>
                <w:rFonts w:eastAsia="Calibri" w:cs="Courier New"/>
                <w:position w:val="1"/>
              </w:rPr>
              <w:t xml:space="preserve"> </w:t>
            </w:r>
            <w:proofErr w:type="spellStart"/>
            <w:r w:rsidRPr="00A37CB1">
              <w:rPr>
                <w:rFonts w:eastAsia="Calibri" w:cs="Courier New"/>
                <w:position w:val="1"/>
              </w:rPr>
              <w:t>ώρες</w:t>
            </w:r>
            <w:proofErr w:type="spellEnd"/>
            <w:r w:rsidRPr="00A37CB1">
              <w:rPr>
                <w:rFonts w:eastAsia="Calibri" w:cs="Courier New"/>
                <w:position w:val="1"/>
              </w:rPr>
              <w:t xml:space="preserve"> </w:t>
            </w:r>
            <w:proofErr w:type="spellStart"/>
            <w:r w:rsidRPr="00A37CB1">
              <w:rPr>
                <w:rFonts w:eastAsia="Calibri" w:cs="Courier New"/>
                <w:position w:val="1"/>
              </w:rPr>
              <w:t>εργασίας</w:t>
            </w:r>
            <w:proofErr w:type="spellEnd"/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6505A6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3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>Συλλογική Σύμβαση στην οποία υπάγονται οι εργαζόμενοι.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</w:p>
        </w:tc>
      </w:tr>
      <w:tr w:rsidR="00E25021" w:rsidRPr="006505A6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4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>Ωρομίσθιο κόστος ανά άτομο ανά ώρα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</w:p>
        </w:tc>
      </w:tr>
      <w:tr w:rsidR="00E25021" w:rsidRPr="006505A6" w:rsidTr="00E25021">
        <w:trPr>
          <w:trHeight w:hRule="exact" w:val="918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α/α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  <w:proofErr w:type="spellStart"/>
            <w:r>
              <w:rPr>
                <w:rFonts w:eastAsia="Calibri" w:cs="Courier New"/>
                <w:position w:val="1"/>
              </w:rPr>
              <w:t>Στοιχεία</w:t>
            </w:r>
            <w:proofErr w:type="spellEnd"/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>Κόστη για όλη τη διάρκεια της σύμβασης</w:t>
            </w:r>
          </w:p>
        </w:tc>
      </w:tr>
      <w:tr w:rsidR="00E25021" w:rsidRPr="006505A6" w:rsidTr="00EC408F">
        <w:trPr>
          <w:trHeight w:val="660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1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 xml:space="preserve">Συνολικό ύψος ποσού που αφορά τις πάσης φύσεως νόμιμες αποδοχές 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</w:p>
        </w:tc>
      </w:tr>
      <w:tr w:rsidR="00E25021" w:rsidRPr="006505A6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2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>Ύψος ασφαλιστικών εισφορών με βάση τα προϋπολογισθέντα ποσά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</w:p>
        </w:tc>
      </w:tr>
      <w:tr w:rsidR="00E25021" w:rsidRPr="006505A6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3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>Ύψος διοικητικού κόστους παροχής των υπηρεσιών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</w:p>
        </w:tc>
      </w:tr>
      <w:tr w:rsidR="00E25021" w:rsidRPr="00A37CB1" w:rsidTr="00EC408F">
        <w:trPr>
          <w:trHeight w:hRule="exact" w:val="621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4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</w:rPr>
            </w:pPr>
            <w:proofErr w:type="spellStart"/>
            <w:r w:rsidRPr="00A37CB1">
              <w:rPr>
                <w:rFonts w:eastAsia="Calibri" w:cs="Courier New"/>
                <w:position w:val="1"/>
              </w:rPr>
              <w:t>Ύψος</w:t>
            </w:r>
            <w:proofErr w:type="spellEnd"/>
            <w:r w:rsidRPr="00A37CB1">
              <w:rPr>
                <w:rFonts w:eastAsia="Calibri" w:cs="Courier New"/>
                <w:position w:val="1"/>
              </w:rPr>
              <w:t xml:space="preserve"> </w:t>
            </w:r>
            <w:proofErr w:type="spellStart"/>
            <w:r w:rsidRPr="00A37CB1">
              <w:rPr>
                <w:rFonts w:eastAsia="Calibri" w:cs="Courier New"/>
                <w:position w:val="1"/>
              </w:rPr>
              <w:t>για</w:t>
            </w:r>
            <w:proofErr w:type="spellEnd"/>
            <w:r w:rsidRPr="00A37CB1">
              <w:rPr>
                <w:rFonts w:eastAsia="Calibri" w:cs="Courier New"/>
                <w:position w:val="1"/>
              </w:rPr>
              <w:t xml:space="preserve"> </w:t>
            </w:r>
            <w:proofErr w:type="spellStart"/>
            <w:r w:rsidRPr="00A37CB1">
              <w:rPr>
                <w:rFonts w:eastAsia="Calibri" w:cs="Courier New"/>
                <w:position w:val="1"/>
              </w:rPr>
              <w:t>λοιπά</w:t>
            </w:r>
            <w:proofErr w:type="spellEnd"/>
            <w:r w:rsidRPr="00A37CB1">
              <w:rPr>
                <w:rFonts w:eastAsia="Calibri" w:cs="Courier New"/>
                <w:position w:val="1"/>
              </w:rPr>
              <w:t xml:space="preserve"> </w:t>
            </w:r>
            <w:proofErr w:type="spellStart"/>
            <w:r w:rsidRPr="00A37CB1">
              <w:rPr>
                <w:rFonts w:eastAsia="Calibri" w:cs="Courier New"/>
                <w:position w:val="1"/>
              </w:rPr>
              <w:t>κόστη</w:t>
            </w:r>
            <w:proofErr w:type="spellEnd"/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A37CB1" w:rsidTr="00EC408F">
        <w:trPr>
          <w:trHeight w:hRule="exact" w:val="589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5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</w:rPr>
            </w:pPr>
            <w:proofErr w:type="spellStart"/>
            <w:r w:rsidRPr="00A37CB1">
              <w:rPr>
                <w:rFonts w:eastAsia="Calibri" w:cs="Courier New"/>
                <w:position w:val="1"/>
              </w:rPr>
              <w:t>Ύψος</w:t>
            </w:r>
            <w:proofErr w:type="spellEnd"/>
            <w:r w:rsidRPr="00A37CB1">
              <w:rPr>
                <w:rFonts w:eastAsia="Calibri" w:cs="Courier New"/>
                <w:position w:val="1"/>
              </w:rPr>
              <w:t xml:space="preserve"> </w:t>
            </w:r>
            <w:proofErr w:type="spellStart"/>
            <w:r w:rsidRPr="00A37CB1">
              <w:rPr>
                <w:rFonts w:eastAsia="Calibri" w:cs="Courier New"/>
                <w:position w:val="1"/>
              </w:rPr>
              <w:t>εργολαβικού</w:t>
            </w:r>
            <w:proofErr w:type="spellEnd"/>
            <w:r w:rsidRPr="00A37CB1">
              <w:rPr>
                <w:rFonts w:eastAsia="Calibri" w:cs="Courier New"/>
                <w:position w:val="1"/>
              </w:rPr>
              <w:t xml:space="preserve"> </w:t>
            </w:r>
            <w:proofErr w:type="spellStart"/>
            <w:r w:rsidRPr="00A37CB1">
              <w:rPr>
                <w:rFonts w:eastAsia="Calibri" w:cs="Courier New"/>
                <w:position w:val="1"/>
              </w:rPr>
              <w:t>κέρδους</w:t>
            </w:r>
            <w:proofErr w:type="spellEnd"/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6505A6" w:rsidTr="00EC408F">
        <w:trPr>
          <w:trHeight w:hRule="exact" w:val="830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  <w:r w:rsidRPr="00A37CB1">
              <w:rPr>
                <w:rFonts w:eastAsia="Calibri" w:cs="Courier New"/>
              </w:rPr>
              <w:t>6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rPr>
                <w:rFonts w:eastAsia="Calibri" w:cs="Courier New"/>
                <w:position w:val="1"/>
                <w:lang w:val="el-GR"/>
              </w:rPr>
            </w:pPr>
            <w:r w:rsidRPr="00E25021">
              <w:rPr>
                <w:rFonts w:eastAsia="Calibri" w:cs="Courier New"/>
                <w:position w:val="1"/>
                <w:lang w:val="el-GR"/>
              </w:rPr>
              <w:t>Ύψος νομίμων υπέρ δημοσίου και τρίτων κρατήσεων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  <w:lang w:val="el-GR"/>
              </w:rPr>
            </w:pPr>
          </w:p>
        </w:tc>
      </w:tr>
      <w:tr w:rsidR="00E25021" w:rsidRPr="00A37CB1" w:rsidTr="000A1AB2">
        <w:trPr>
          <w:trHeight w:hRule="exact" w:val="283"/>
          <w:jc w:val="center"/>
        </w:trPr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5021" w:rsidRPr="00E2502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  <w:lang w:val="el-GR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5021" w:rsidRPr="00A37CB1" w:rsidRDefault="00E25021" w:rsidP="000A1AB2">
            <w:pPr>
              <w:spacing w:after="0"/>
              <w:ind w:left="73" w:right="31"/>
              <w:jc w:val="left"/>
              <w:rPr>
                <w:rFonts w:eastAsia="Calibri" w:cs="Courier New"/>
                <w:position w:val="1"/>
              </w:rPr>
            </w:pPr>
            <w:proofErr w:type="spellStart"/>
            <w:r w:rsidRPr="00A37CB1">
              <w:rPr>
                <w:rFonts w:eastAsia="Calibri" w:cs="Courier New"/>
                <w:b/>
                <w:bCs/>
                <w:position w:val="1"/>
              </w:rPr>
              <w:t>Σύνολο</w:t>
            </w:r>
            <w:proofErr w:type="spellEnd"/>
            <w:r w:rsidRPr="00A37CB1">
              <w:rPr>
                <w:rFonts w:eastAsia="Calibri" w:cs="Courier New"/>
                <w:b/>
                <w:bCs/>
                <w:position w:val="1"/>
              </w:rPr>
              <w:t xml:space="preserve"> </w:t>
            </w:r>
            <w:proofErr w:type="spellStart"/>
            <w:r w:rsidRPr="00A37CB1">
              <w:rPr>
                <w:rFonts w:eastAsia="Calibri" w:cs="Courier New"/>
                <w:b/>
                <w:bCs/>
                <w:position w:val="1"/>
              </w:rPr>
              <w:t>χωρίς</w:t>
            </w:r>
            <w:proofErr w:type="spellEnd"/>
            <w:r w:rsidRPr="00A37CB1">
              <w:rPr>
                <w:rFonts w:eastAsia="Calibri" w:cs="Courier New"/>
                <w:b/>
                <w:bCs/>
                <w:position w:val="1"/>
              </w:rPr>
              <w:t xml:space="preserve"> ΦΠΑ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A37CB1" w:rsidTr="000A1AB2">
        <w:trPr>
          <w:trHeight w:hRule="exact" w:val="283"/>
          <w:jc w:val="center"/>
        </w:trPr>
        <w:tc>
          <w:tcPr>
            <w:tcW w:w="7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  <w:lang w:val="en-US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5021" w:rsidRPr="00A37CB1" w:rsidRDefault="00E25021" w:rsidP="000A1AB2">
            <w:pPr>
              <w:spacing w:after="0"/>
              <w:ind w:left="73" w:right="31"/>
              <w:jc w:val="left"/>
              <w:rPr>
                <w:rFonts w:eastAsia="Calibri" w:cs="Courier New"/>
                <w:position w:val="1"/>
              </w:rPr>
            </w:pPr>
            <w:r w:rsidRPr="00A37CB1">
              <w:rPr>
                <w:rFonts w:eastAsia="Calibri" w:cs="Courier New"/>
                <w:b/>
                <w:bCs/>
                <w:position w:val="1"/>
              </w:rPr>
              <w:t>ΦΠΑ 24%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  <w:tr w:rsidR="00E25021" w:rsidRPr="00A37CB1" w:rsidTr="000A1AB2">
        <w:trPr>
          <w:trHeight w:hRule="exact" w:val="284"/>
          <w:jc w:val="center"/>
        </w:trPr>
        <w:tc>
          <w:tcPr>
            <w:tcW w:w="7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21" w:rsidRPr="00A37CB1" w:rsidRDefault="00E25021" w:rsidP="000A1AB2">
            <w:pPr>
              <w:spacing w:after="0" w:line="267" w:lineRule="exact"/>
              <w:ind w:left="48" w:right="-20"/>
              <w:jc w:val="center"/>
              <w:rPr>
                <w:rFonts w:eastAsia="Calibri" w:cs="Courier New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5021" w:rsidRPr="00A37CB1" w:rsidRDefault="00E25021" w:rsidP="000A1AB2">
            <w:pPr>
              <w:spacing w:after="0"/>
              <w:ind w:left="73" w:right="31"/>
              <w:jc w:val="left"/>
              <w:rPr>
                <w:rFonts w:eastAsia="Calibri" w:cs="Courier New"/>
                <w:position w:val="1"/>
              </w:rPr>
            </w:pPr>
            <w:proofErr w:type="spellStart"/>
            <w:r w:rsidRPr="00A37CB1">
              <w:rPr>
                <w:rFonts w:eastAsia="Calibri" w:cs="Courier New"/>
                <w:b/>
                <w:bCs/>
                <w:position w:val="1"/>
              </w:rPr>
              <w:t>Σύνολο</w:t>
            </w:r>
            <w:proofErr w:type="spellEnd"/>
            <w:r w:rsidRPr="00A37CB1">
              <w:rPr>
                <w:rFonts w:eastAsia="Calibri" w:cs="Courier New"/>
                <w:b/>
                <w:bCs/>
                <w:position w:val="1"/>
              </w:rPr>
              <w:t xml:space="preserve"> </w:t>
            </w:r>
            <w:proofErr w:type="spellStart"/>
            <w:r w:rsidRPr="00A37CB1">
              <w:rPr>
                <w:rFonts w:eastAsia="Calibri" w:cs="Courier New"/>
                <w:b/>
                <w:bCs/>
                <w:position w:val="1"/>
              </w:rPr>
              <w:t>με</w:t>
            </w:r>
            <w:proofErr w:type="spellEnd"/>
            <w:r w:rsidRPr="00A37CB1">
              <w:rPr>
                <w:rFonts w:eastAsia="Calibri" w:cs="Courier New"/>
                <w:b/>
                <w:bCs/>
                <w:position w:val="1"/>
              </w:rPr>
              <w:t xml:space="preserve"> ΦΠΑ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5021" w:rsidRPr="00A37CB1" w:rsidRDefault="00E25021" w:rsidP="000A1AB2">
            <w:pPr>
              <w:spacing w:after="0" w:line="267" w:lineRule="exact"/>
              <w:ind w:left="73" w:right="31"/>
              <w:jc w:val="center"/>
              <w:rPr>
                <w:rFonts w:eastAsia="Calibri" w:cs="Courier New"/>
                <w:position w:val="1"/>
              </w:rPr>
            </w:pPr>
          </w:p>
        </w:tc>
      </w:tr>
    </w:tbl>
    <w:p w:rsidR="00E25021" w:rsidRPr="00A37CB1" w:rsidRDefault="00E25021" w:rsidP="000A1AB2">
      <w:pPr>
        <w:spacing w:after="0" w:line="200" w:lineRule="exact"/>
        <w:rPr>
          <w:rFonts w:cs="Courier New"/>
          <w:sz w:val="20"/>
          <w:szCs w:val="20"/>
        </w:rPr>
      </w:pPr>
    </w:p>
    <w:p w:rsidR="00E25021" w:rsidRPr="00E25021" w:rsidRDefault="00E25021" w:rsidP="00E25021">
      <w:pPr>
        <w:spacing w:before="16"/>
        <w:ind w:left="280" w:right="960"/>
        <w:rPr>
          <w:rFonts w:eastAsia="Calibri" w:cs="Courier New"/>
          <w:i/>
          <w:lang w:val="el-GR"/>
        </w:rPr>
      </w:pPr>
      <w:r w:rsidRPr="00E25021">
        <w:rPr>
          <w:rFonts w:eastAsia="Calibri" w:cs="Courier New"/>
          <w:i/>
          <w:lang w:val="el-GR"/>
        </w:rPr>
        <w:t>Σημείωση προς τους οικονομικούς φορείς:</w:t>
      </w:r>
    </w:p>
    <w:p w:rsidR="00E25021" w:rsidRPr="00E25021" w:rsidRDefault="00E25021" w:rsidP="00E25021">
      <w:pPr>
        <w:spacing w:before="16"/>
        <w:ind w:left="280" w:right="960"/>
        <w:rPr>
          <w:rFonts w:eastAsia="Calibri" w:cs="Courier New"/>
          <w:i/>
          <w:lang w:val="el-GR"/>
        </w:rPr>
      </w:pPr>
      <w:r w:rsidRPr="00E25021">
        <w:rPr>
          <w:rFonts w:eastAsia="Calibri" w:cs="Courier New"/>
          <w:i/>
          <w:lang w:val="el-GR"/>
        </w:rPr>
        <w:lastRenderedPageBreak/>
        <w:t>Είναι υποχρεωτική η συμπλήρωση και η υποβολή του Εντύπου οικονομικής προσφοράς επί ποινή αποκλεισμού.</w:t>
      </w:r>
    </w:p>
    <w:p w:rsidR="00E25021" w:rsidRPr="00E25021" w:rsidRDefault="00E25021" w:rsidP="00E25021">
      <w:pPr>
        <w:spacing w:before="9" w:line="260" w:lineRule="exact"/>
        <w:rPr>
          <w:rFonts w:eastAsia="Calibri" w:cs="Courier New"/>
          <w:i/>
          <w:lang w:val="el-GR"/>
        </w:rPr>
      </w:pPr>
    </w:p>
    <w:p w:rsidR="00E25021" w:rsidRPr="00E25021" w:rsidRDefault="00E25021" w:rsidP="00E25021">
      <w:pPr>
        <w:ind w:left="284"/>
        <w:rPr>
          <w:rFonts w:eastAsia="Calibri" w:cs="Courier New"/>
          <w:i/>
          <w:lang w:val="el-GR"/>
        </w:rPr>
      </w:pPr>
      <w:r w:rsidRPr="00E25021">
        <w:rPr>
          <w:rFonts w:eastAsia="Calibri" w:cs="Courier New"/>
          <w:i/>
          <w:lang w:val="el-GR"/>
        </w:rPr>
        <w:t>Όλες οι τιμές να είναι σε ευρώ και με ακρίβεια δύο δεκαδικών ψηφίων.</w:t>
      </w:r>
    </w:p>
    <w:p w:rsidR="00E25021" w:rsidRPr="00E25021" w:rsidRDefault="00E25021" w:rsidP="00E25021">
      <w:pPr>
        <w:spacing w:before="9" w:line="260" w:lineRule="exact"/>
        <w:rPr>
          <w:rFonts w:eastAsia="Calibri" w:cs="Courier New"/>
          <w:i/>
          <w:lang w:val="el-GR"/>
        </w:rPr>
      </w:pPr>
    </w:p>
    <w:p w:rsidR="00E25021" w:rsidRPr="00E25021" w:rsidRDefault="00E25021" w:rsidP="00E25021">
      <w:pPr>
        <w:ind w:left="280" w:right="956"/>
        <w:rPr>
          <w:rFonts w:eastAsia="Calibri" w:cs="Courier New"/>
          <w:i/>
          <w:lang w:val="el-GR"/>
        </w:rPr>
      </w:pPr>
      <w:r w:rsidRPr="00E25021">
        <w:rPr>
          <w:rFonts w:eastAsia="Calibri" w:cs="Courier New"/>
          <w:i/>
          <w:lang w:val="el-GR"/>
        </w:rPr>
        <w:t xml:space="preserve">Η  συνολική τιμή της προφοράς μας ανέρχεται στα: </w:t>
      </w:r>
    </w:p>
    <w:p w:rsidR="00E25021" w:rsidRPr="00E25021" w:rsidRDefault="00E25021" w:rsidP="00E25021">
      <w:pPr>
        <w:ind w:left="280" w:right="956"/>
        <w:rPr>
          <w:rFonts w:eastAsia="Calibri" w:cs="Courier New"/>
          <w:i/>
          <w:lang w:val="el-GR"/>
        </w:rPr>
      </w:pPr>
      <w:r w:rsidRPr="00E25021">
        <w:rPr>
          <w:rFonts w:eastAsia="Calibri" w:cs="Courier New"/>
          <w:i/>
          <w:lang w:val="el-GR"/>
        </w:rPr>
        <w:t xml:space="preserve">(Σημείωση προς τους οικονομικούς φορείς: να αναγραφεί εδώ </w:t>
      </w:r>
      <w:r w:rsidRPr="00E25021">
        <w:rPr>
          <w:rFonts w:eastAsia="Calibri" w:cs="Courier New"/>
          <w:b/>
          <w:i/>
          <w:lang w:val="el-GR"/>
        </w:rPr>
        <w:t>ολογράφως</w:t>
      </w:r>
      <w:r w:rsidRPr="00E25021">
        <w:rPr>
          <w:rFonts w:eastAsia="Calibri" w:cs="Courier New"/>
          <w:i/>
          <w:lang w:val="el-GR"/>
        </w:rPr>
        <w:t xml:space="preserve"> η τιμή της προσφοράς μαζί με τον αναλογούντα ΦΠΑ) σε ευρώ.</w:t>
      </w:r>
    </w:p>
    <w:p w:rsidR="00E25021" w:rsidRPr="00E25021" w:rsidRDefault="00E25021" w:rsidP="00E25021">
      <w:pPr>
        <w:spacing w:before="6" w:line="260" w:lineRule="exact"/>
        <w:rPr>
          <w:rFonts w:eastAsia="Calibri" w:cs="Courier New"/>
          <w:i/>
          <w:lang w:val="el-GR"/>
        </w:rPr>
      </w:pPr>
    </w:p>
    <w:p w:rsidR="00E25021" w:rsidRPr="00E25021" w:rsidRDefault="00E25021" w:rsidP="00E25021">
      <w:pPr>
        <w:ind w:left="280" w:right="-20"/>
        <w:rPr>
          <w:rFonts w:eastAsia="Calibri" w:cs="Courier New"/>
          <w:i/>
          <w:lang w:val="el-GR"/>
        </w:rPr>
      </w:pPr>
      <w:r w:rsidRPr="00E25021">
        <w:rPr>
          <w:rFonts w:eastAsia="Calibri" w:cs="Courier New"/>
          <w:i/>
          <w:lang w:val="el-GR"/>
        </w:rPr>
        <w:t>Για τ</w:t>
      </w:r>
      <w:r w:rsidR="000A1AB2">
        <w:rPr>
          <w:rFonts w:eastAsia="Calibri" w:cs="Courier New"/>
          <w:i/>
          <w:lang w:val="el-GR"/>
        </w:rPr>
        <w:t>ον οικονομικό φορέα</w:t>
      </w:r>
      <w:r w:rsidRPr="00E25021">
        <w:rPr>
          <w:rFonts w:eastAsia="Calibri" w:cs="Courier New"/>
          <w:i/>
          <w:lang w:val="el-GR"/>
        </w:rPr>
        <w:t>,</w:t>
      </w:r>
    </w:p>
    <w:p w:rsidR="001D64FA" w:rsidRPr="001D64FA" w:rsidRDefault="00E25021" w:rsidP="00030F4B">
      <w:pPr>
        <w:spacing w:before="1"/>
        <w:ind w:left="284" w:right="-20"/>
        <w:rPr>
          <w:sz w:val="20"/>
          <w:szCs w:val="20"/>
          <w:lang w:val="el-GR"/>
        </w:rPr>
      </w:pPr>
      <w:r w:rsidRPr="00E25021">
        <w:rPr>
          <w:rFonts w:eastAsia="Calibri" w:cs="Courier New"/>
          <w:i/>
          <w:lang w:val="el-GR"/>
        </w:rPr>
        <w:t>(ονοματεπώνυμο, σφραγίδα περί νομικών προσώπων και υπογραφή)</w:t>
      </w:r>
    </w:p>
    <w:sectPr w:rsidR="001D64FA" w:rsidRPr="001D64FA" w:rsidSect="00487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09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AB1" w:rsidRDefault="00D50AB1">
      <w:pPr>
        <w:spacing w:after="0"/>
      </w:pPr>
      <w:r>
        <w:separator/>
      </w:r>
    </w:p>
  </w:endnote>
  <w:endnote w:type="continuationSeparator" w:id="0">
    <w:p w:rsidR="00D50AB1" w:rsidRDefault="00D50A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xt">
    <w:altName w:val="Courier New"/>
    <w:charset w:val="A1"/>
    <w:family w:val="auto"/>
    <w:pitch w:val="variable"/>
    <w:sig w:usb0="A0002AA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D" w:rsidRDefault="0096414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D" w:rsidRDefault="0096414D">
    <w:pPr>
      <w:pStyle w:val="af3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:rsidR="0096414D" w:rsidRDefault="0096414D">
    <w:pPr>
      <w:pStyle w:val="af3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537B79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537B79">
      <w:rPr>
        <w:sz w:val="20"/>
        <w:szCs w:val="20"/>
      </w:rPr>
      <w:fldChar w:fldCharType="separate"/>
    </w:r>
    <w:r w:rsidR="00030F4B">
      <w:rPr>
        <w:noProof/>
        <w:sz w:val="20"/>
        <w:szCs w:val="20"/>
      </w:rPr>
      <w:t>1</w:t>
    </w:r>
    <w:r w:rsidR="00537B79">
      <w:rPr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D" w:rsidRDefault="0096414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AB1" w:rsidRDefault="00D50AB1">
      <w:pPr>
        <w:spacing w:after="0"/>
      </w:pPr>
      <w:r>
        <w:separator/>
      </w:r>
    </w:p>
  </w:footnote>
  <w:footnote w:type="continuationSeparator" w:id="0">
    <w:p w:rsidR="00D50AB1" w:rsidRDefault="00D50AB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D" w:rsidRDefault="0096414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D" w:rsidRDefault="0096414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4D" w:rsidRDefault="0096414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hd w:val="clear" w:color="auto" w:fill="FFFF00"/>
        <w:lang w:val="el-GR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kern w:val="1"/>
        <w:shd w:val="clear" w:color="auto" w:fill="C0C0C0"/>
        <w:lang w:val="el-GR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>
    <w:nsid w:val="026749F4"/>
    <w:multiLevelType w:val="hybridMultilevel"/>
    <w:tmpl w:val="8DE6550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B852204"/>
    <w:multiLevelType w:val="hybridMultilevel"/>
    <w:tmpl w:val="5E5EBF8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80A7AB4"/>
    <w:multiLevelType w:val="hybridMultilevel"/>
    <w:tmpl w:val="3F96F07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B152943"/>
    <w:multiLevelType w:val="hybridMultilevel"/>
    <w:tmpl w:val="2E88997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C5106CF"/>
    <w:multiLevelType w:val="multilevel"/>
    <w:tmpl w:val="C55E54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E8A4673"/>
    <w:multiLevelType w:val="hybridMultilevel"/>
    <w:tmpl w:val="1CDA1786"/>
    <w:lvl w:ilvl="0" w:tplc="727443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8179A8"/>
    <w:multiLevelType w:val="hybridMultilevel"/>
    <w:tmpl w:val="C37CDE6E"/>
    <w:lvl w:ilvl="0" w:tplc="19B462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34433A9"/>
    <w:multiLevelType w:val="hybridMultilevel"/>
    <w:tmpl w:val="3118C7B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CED3407"/>
    <w:multiLevelType w:val="hybridMultilevel"/>
    <w:tmpl w:val="47946180"/>
    <w:lvl w:ilvl="0" w:tplc="6366B0BA">
      <w:numFmt w:val="bullet"/>
      <w:lvlText w:val="-"/>
      <w:lvlJc w:val="left"/>
      <w:pPr>
        <w:ind w:left="720" w:hanging="360"/>
      </w:pPr>
      <w:rPr>
        <w:rFonts w:ascii="Courier New" w:eastAsia="SimSun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0E2872"/>
    <w:multiLevelType w:val="hybridMultilevel"/>
    <w:tmpl w:val="D4A8ADC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5263656"/>
    <w:multiLevelType w:val="hybridMultilevel"/>
    <w:tmpl w:val="8C344272"/>
    <w:lvl w:ilvl="0" w:tplc="4ED812AC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C37029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CCE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6890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0E88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BE0A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AE3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0C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3C2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6851E1"/>
    <w:multiLevelType w:val="hybridMultilevel"/>
    <w:tmpl w:val="1646F5B0"/>
    <w:lvl w:ilvl="0" w:tplc="0200331E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000000" w:themeColor="text1"/>
      </w:rPr>
    </w:lvl>
    <w:lvl w:ilvl="1" w:tplc="0408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3">
    <w:nsid w:val="3B6B409F"/>
    <w:multiLevelType w:val="hybridMultilevel"/>
    <w:tmpl w:val="A3B6F5B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DEA0A4F"/>
    <w:multiLevelType w:val="hybridMultilevel"/>
    <w:tmpl w:val="41F6105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07B6300"/>
    <w:multiLevelType w:val="multilevel"/>
    <w:tmpl w:val="8B40B07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>
    <w:nsid w:val="498940F7"/>
    <w:multiLevelType w:val="hybridMultilevel"/>
    <w:tmpl w:val="1206D4C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AC0756E"/>
    <w:multiLevelType w:val="hybridMultilevel"/>
    <w:tmpl w:val="9E2ECE40"/>
    <w:lvl w:ilvl="0" w:tplc="3166A700">
      <w:start w:val="1"/>
      <w:numFmt w:val="bullet"/>
      <w:lvlText w:val="-"/>
      <w:lvlJc w:val="left"/>
      <w:pPr>
        <w:ind w:left="1611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28">
    <w:nsid w:val="4FA36D05"/>
    <w:multiLevelType w:val="hybridMultilevel"/>
    <w:tmpl w:val="6E2E475C"/>
    <w:lvl w:ilvl="0" w:tplc="4426E5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FC32FA"/>
    <w:multiLevelType w:val="hybridMultilevel"/>
    <w:tmpl w:val="C4A463F0"/>
    <w:lvl w:ilvl="0" w:tplc="58F63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840E2E" w:tentative="1">
      <w:start w:val="1"/>
      <w:numFmt w:val="lowerLetter"/>
      <w:lvlText w:val="%2."/>
      <w:lvlJc w:val="left"/>
      <w:pPr>
        <w:ind w:left="1440" w:hanging="360"/>
      </w:pPr>
    </w:lvl>
    <w:lvl w:ilvl="2" w:tplc="542EBEC2" w:tentative="1">
      <w:start w:val="1"/>
      <w:numFmt w:val="lowerRoman"/>
      <w:lvlText w:val="%3."/>
      <w:lvlJc w:val="right"/>
      <w:pPr>
        <w:ind w:left="2160" w:hanging="180"/>
      </w:pPr>
    </w:lvl>
    <w:lvl w:ilvl="3" w:tplc="A0267F6C" w:tentative="1">
      <w:start w:val="1"/>
      <w:numFmt w:val="decimal"/>
      <w:lvlText w:val="%4."/>
      <w:lvlJc w:val="left"/>
      <w:pPr>
        <w:ind w:left="2880" w:hanging="360"/>
      </w:pPr>
    </w:lvl>
    <w:lvl w:ilvl="4" w:tplc="EC9CAF44" w:tentative="1">
      <w:start w:val="1"/>
      <w:numFmt w:val="lowerLetter"/>
      <w:lvlText w:val="%5."/>
      <w:lvlJc w:val="left"/>
      <w:pPr>
        <w:ind w:left="3600" w:hanging="360"/>
      </w:pPr>
    </w:lvl>
    <w:lvl w:ilvl="5" w:tplc="77068642" w:tentative="1">
      <w:start w:val="1"/>
      <w:numFmt w:val="lowerRoman"/>
      <w:lvlText w:val="%6."/>
      <w:lvlJc w:val="right"/>
      <w:pPr>
        <w:ind w:left="4320" w:hanging="180"/>
      </w:pPr>
    </w:lvl>
    <w:lvl w:ilvl="6" w:tplc="2C0C2AE4" w:tentative="1">
      <w:start w:val="1"/>
      <w:numFmt w:val="decimal"/>
      <w:lvlText w:val="%7."/>
      <w:lvlJc w:val="left"/>
      <w:pPr>
        <w:ind w:left="5040" w:hanging="360"/>
      </w:pPr>
    </w:lvl>
    <w:lvl w:ilvl="7" w:tplc="CB60BEF8" w:tentative="1">
      <w:start w:val="1"/>
      <w:numFmt w:val="lowerLetter"/>
      <w:lvlText w:val="%8."/>
      <w:lvlJc w:val="left"/>
      <w:pPr>
        <w:ind w:left="5760" w:hanging="360"/>
      </w:pPr>
    </w:lvl>
    <w:lvl w:ilvl="8" w:tplc="CB5072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101F4E"/>
    <w:multiLevelType w:val="hybridMultilevel"/>
    <w:tmpl w:val="6F06BC02"/>
    <w:lvl w:ilvl="0" w:tplc="1E3A1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2EA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C64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68F6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3456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8A5F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2027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D481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7AEA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FB1710"/>
    <w:multiLevelType w:val="hybridMultilevel"/>
    <w:tmpl w:val="D508253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A4D757C"/>
    <w:multiLevelType w:val="hybridMultilevel"/>
    <w:tmpl w:val="EDF0B2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0197AA4"/>
    <w:multiLevelType w:val="hybridMultilevel"/>
    <w:tmpl w:val="59B87706"/>
    <w:lvl w:ilvl="0" w:tplc="4426E56A">
      <w:start w:val="3"/>
      <w:numFmt w:val="bullet"/>
      <w:lvlText w:val="-"/>
      <w:lvlJc w:val="left"/>
      <w:pPr>
        <w:ind w:left="144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8585417"/>
    <w:multiLevelType w:val="hybridMultilevel"/>
    <w:tmpl w:val="7916C708"/>
    <w:lvl w:ilvl="0" w:tplc="0408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5">
    <w:nsid w:val="69651081"/>
    <w:multiLevelType w:val="hybridMultilevel"/>
    <w:tmpl w:val="E9D8BE78"/>
    <w:lvl w:ilvl="0" w:tplc="9808F0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26DAD"/>
    <w:multiLevelType w:val="hybridMultilevel"/>
    <w:tmpl w:val="88D015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A322DC"/>
    <w:multiLevelType w:val="hybridMultilevel"/>
    <w:tmpl w:val="3662DCA8"/>
    <w:lvl w:ilvl="0" w:tplc="04D26286">
      <w:start w:val="1"/>
      <w:numFmt w:val="decimal"/>
      <w:lvlText w:val="%1."/>
      <w:lvlJc w:val="left"/>
      <w:pPr>
        <w:ind w:left="720" w:hanging="360"/>
      </w:pPr>
    </w:lvl>
    <w:lvl w:ilvl="1" w:tplc="20C47DA2" w:tentative="1">
      <w:start w:val="1"/>
      <w:numFmt w:val="lowerLetter"/>
      <w:lvlText w:val="%2."/>
      <w:lvlJc w:val="left"/>
      <w:pPr>
        <w:ind w:left="1440" w:hanging="360"/>
      </w:pPr>
    </w:lvl>
    <w:lvl w:ilvl="2" w:tplc="50181554" w:tentative="1">
      <w:start w:val="1"/>
      <w:numFmt w:val="lowerRoman"/>
      <w:lvlText w:val="%3."/>
      <w:lvlJc w:val="right"/>
      <w:pPr>
        <w:ind w:left="2160" w:hanging="180"/>
      </w:pPr>
    </w:lvl>
    <w:lvl w:ilvl="3" w:tplc="8B7A5750" w:tentative="1">
      <w:start w:val="1"/>
      <w:numFmt w:val="decimal"/>
      <w:lvlText w:val="%4."/>
      <w:lvlJc w:val="left"/>
      <w:pPr>
        <w:ind w:left="2880" w:hanging="360"/>
      </w:pPr>
    </w:lvl>
    <w:lvl w:ilvl="4" w:tplc="17EE80B4" w:tentative="1">
      <w:start w:val="1"/>
      <w:numFmt w:val="lowerLetter"/>
      <w:lvlText w:val="%5."/>
      <w:lvlJc w:val="left"/>
      <w:pPr>
        <w:ind w:left="3600" w:hanging="360"/>
      </w:pPr>
    </w:lvl>
    <w:lvl w:ilvl="5" w:tplc="02B41DD8" w:tentative="1">
      <w:start w:val="1"/>
      <w:numFmt w:val="lowerRoman"/>
      <w:lvlText w:val="%6."/>
      <w:lvlJc w:val="right"/>
      <w:pPr>
        <w:ind w:left="4320" w:hanging="180"/>
      </w:pPr>
    </w:lvl>
    <w:lvl w:ilvl="6" w:tplc="42B45A0A" w:tentative="1">
      <w:start w:val="1"/>
      <w:numFmt w:val="decimal"/>
      <w:lvlText w:val="%7."/>
      <w:lvlJc w:val="left"/>
      <w:pPr>
        <w:ind w:left="5040" w:hanging="360"/>
      </w:pPr>
    </w:lvl>
    <w:lvl w:ilvl="7" w:tplc="CA4E8B68" w:tentative="1">
      <w:start w:val="1"/>
      <w:numFmt w:val="lowerLetter"/>
      <w:lvlText w:val="%8."/>
      <w:lvlJc w:val="left"/>
      <w:pPr>
        <w:ind w:left="5760" w:hanging="360"/>
      </w:pPr>
    </w:lvl>
    <w:lvl w:ilvl="8" w:tplc="B71E7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7D334D"/>
    <w:multiLevelType w:val="hybridMultilevel"/>
    <w:tmpl w:val="C0AC0DDA"/>
    <w:lvl w:ilvl="0" w:tplc="3166A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9F58CC"/>
    <w:multiLevelType w:val="multilevel"/>
    <w:tmpl w:val="257A0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0">
    <w:nsid w:val="71A929A8"/>
    <w:multiLevelType w:val="hybridMultilevel"/>
    <w:tmpl w:val="ADF405B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2806D20"/>
    <w:multiLevelType w:val="hybridMultilevel"/>
    <w:tmpl w:val="8012B71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5244768"/>
    <w:multiLevelType w:val="hybridMultilevel"/>
    <w:tmpl w:val="313C35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FD2709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mbria" w:eastAsia="Cambria" w:hAnsi="Cambria" w:cs="Cambria"/>
        <w:b w:val="0"/>
        <w:bCs/>
        <w:i/>
        <w:iCs/>
        <w:color w:val="000000"/>
        <w:sz w:val="22"/>
        <w:szCs w:val="22"/>
        <w:lang w:val="el-GR" w:eastAsia="el-GR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43"/>
  </w:num>
  <w:num w:numId="13">
    <w:abstractNumId w:val="39"/>
  </w:num>
  <w:num w:numId="14">
    <w:abstractNumId w:val="29"/>
  </w:num>
  <w:num w:numId="15">
    <w:abstractNumId w:val="30"/>
  </w:num>
  <w:num w:numId="16">
    <w:abstractNumId w:val="37"/>
  </w:num>
  <w:num w:numId="17">
    <w:abstractNumId w:val="21"/>
  </w:num>
  <w:num w:numId="18">
    <w:abstractNumId w:val="19"/>
  </w:num>
  <w:num w:numId="19">
    <w:abstractNumId w:val="28"/>
  </w:num>
  <w:num w:numId="20">
    <w:abstractNumId w:val="38"/>
  </w:num>
  <w:num w:numId="21">
    <w:abstractNumId w:val="32"/>
  </w:num>
  <w:num w:numId="22">
    <w:abstractNumId w:val="11"/>
  </w:num>
  <w:num w:numId="23">
    <w:abstractNumId w:val="41"/>
  </w:num>
  <w:num w:numId="24">
    <w:abstractNumId w:val="23"/>
  </w:num>
  <w:num w:numId="25">
    <w:abstractNumId w:val="20"/>
  </w:num>
  <w:num w:numId="26">
    <w:abstractNumId w:val="18"/>
  </w:num>
  <w:num w:numId="27">
    <w:abstractNumId w:val="12"/>
  </w:num>
  <w:num w:numId="28">
    <w:abstractNumId w:val="40"/>
  </w:num>
  <w:num w:numId="29">
    <w:abstractNumId w:val="31"/>
  </w:num>
  <w:num w:numId="30">
    <w:abstractNumId w:val="13"/>
  </w:num>
  <w:num w:numId="31">
    <w:abstractNumId w:val="26"/>
  </w:num>
  <w:num w:numId="32">
    <w:abstractNumId w:val="24"/>
  </w:num>
  <w:num w:numId="33">
    <w:abstractNumId w:val="14"/>
  </w:num>
  <w:num w:numId="34">
    <w:abstractNumId w:val="27"/>
  </w:num>
  <w:num w:numId="35">
    <w:abstractNumId w:val="15"/>
  </w:num>
  <w:num w:numId="36">
    <w:abstractNumId w:val="17"/>
  </w:num>
  <w:num w:numId="37">
    <w:abstractNumId w:val="25"/>
  </w:num>
  <w:num w:numId="38">
    <w:abstractNumId w:val="35"/>
  </w:num>
  <w:num w:numId="39">
    <w:abstractNumId w:val="22"/>
  </w:num>
  <w:num w:numId="40">
    <w:abstractNumId w:val="42"/>
  </w:num>
  <w:num w:numId="41">
    <w:abstractNumId w:val="36"/>
  </w:num>
  <w:num w:numId="42">
    <w:abstractNumId w:val="33"/>
  </w:num>
  <w:num w:numId="43">
    <w:abstractNumId w:val="34"/>
  </w:num>
  <w:num w:numId="4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GrammaticalErrors/>
  <w:proofState w:spelling="clean" w:grammar="clean"/>
  <w:stylePaneFormatFilter w:val="0000"/>
  <w:defaultTabStop w:val="720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467F14"/>
    <w:rsid w:val="0000375D"/>
    <w:rsid w:val="000040FD"/>
    <w:rsid w:val="00004465"/>
    <w:rsid w:val="00004A6B"/>
    <w:rsid w:val="0000656D"/>
    <w:rsid w:val="00006CEC"/>
    <w:rsid w:val="000072DB"/>
    <w:rsid w:val="00016129"/>
    <w:rsid w:val="0002094F"/>
    <w:rsid w:val="00020B6A"/>
    <w:rsid w:val="00020DCF"/>
    <w:rsid w:val="00020E15"/>
    <w:rsid w:val="00021154"/>
    <w:rsid w:val="000218FE"/>
    <w:rsid w:val="0002320C"/>
    <w:rsid w:val="00024533"/>
    <w:rsid w:val="00024CFD"/>
    <w:rsid w:val="00025609"/>
    <w:rsid w:val="00026E2E"/>
    <w:rsid w:val="00030F4B"/>
    <w:rsid w:val="000313EC"/>
    <w:rsid w:val="000319DF"/>
    <w:rsid w:val="00032BAF"/>
    <w:rsid w:val="00034ABD"/>
    <w:rsid w:val="000421F7"/>
    <w:rsid w:val="00043016"/>
    <w:rsid w:val="00045253"/>
    <w:rsid w:val="000521DC"/>
    <w:rsid w:val="00052D56"/>
    <w:rsid w:val="00055DFB"/>
    <w:rsid w:val="00063B20"/>
    <w:rsid w:val="00064648"/>
    <w:rsid w:val="00065002"/>
    <w:rsid w:val="00070508"/>
    <w:rsid w:val="000715C3"/>
    <w:rsid w:val="000737CC"/>
    <w:rsid w:val="00074BCB"/>
    <w:rsid w:val="00075251"/>
    <w:rsid w:val="00076C9E"/>
    <w:rsid w:val="00077DFF"/>
    <w:rsid w:val="00080FAE"/>
    <w:rsid w:val="0008133F"/>
    <w:rsid w:val="000819A2"/>
    <w:rsid w:val="0008290B"/>
    <w:rsid w:val="000904FF"/>
    <w:rsid w:val="00092DA0"/>
    <w:rsid w:val="00092E0A"/>
    <w:rsid w:val="00093027"/>
    <w:rsid w:val="000933D8"/>
    <w:rsid w:val="00097F3B"/>
    <w:rsid w:val="000A0FD7"/>
    <w:rsid w:val="000A1AB2"/>
    <w:rsid w:val="000A223D"/>
    <w:rsid w:val="000A52F4"/>
    <w:rsid w:val="000A6F90"/>
    <w:rsid w:val="000B0508"/>
    <w:rsid w:val="000B1EE7"/>
    <w:rsid w:val="000C003D"/>
    <w:rsid w:val="000C1C07"/>
    <w:rsid w:val="000C1E49"/>
    <w:rsid w:val="000C2D2C"/>
    <w:rsid w:val="000C4284"/>
    <w:rsid w:val="000C4BEA"/>
    <w:rsid w:val="000C76F3"/>
    <w:rsid w:val="000C7F1C"/>
    <w:rsid w:val="000D02D1"/>
    <w:rsid w:val="000D0934"/>
    <w:rsid w:val="000D263D"/>
    <w:rsid w:val="000D5A6B"/>
    <w:rsid w:val="000E082E"/>
    <w:rsid w:val="000E307B"/>
    <w:rsid w:val="000E310F"/>
    <w:rsid w:val="000E636F"/>
    <w:rsid w:val="000E67AB"/>
    <w:rsid w:val="000F12E3"/>
    <w:rsid w:val="000F37D2"/>
    <w:rsid w:val="000F3AC7"/>
    <w:rsid w:val="000F3FCE"/>
    <w:rsid w:val="000F4D1F"/>
    <w:rsid w:val="000F7DEF"/>
    <w:rsid w:val="001017C9"/>
    <w:rsid w:val="00102E24"/>
    <w:rsid w:val="00103678"/>
    <w:rsid w:val="001036EA"/>
    <w:rsid w:val="00105314"/>
    <w:rsid w:val="00105C89"/>
    <w:rsid w:val="0010722C"/>
    <w:rsid w:val="001101C6"/>
    <w:rsid w:val="00110C30"/>
    <w:rsid w:val="00111E0D"/>
    <w:rsid w:val="001217F6"/>
    <w:rsid w:val="00122C70"/>
    <w:rsid w:val="00122DA3"/>
    <w:rsid w:val="00130774"/>
    <w:rsid w:val="00131CDD"/>
    <w:rsid w:val="001365BB"/>
    <w:rsid w:val="001372BC"/>
    <w:rsid w:val="00144E2E"/>
    <w:rsid w:val="0014575C"/>
    <w:rsid w:val="00146373"/>
    <w:rsid w:val="00146D7F"/>
    <w:rsid w:val="0015005C"/>
    <w:rsid w:val="00150871"/>
    <w:rsid w:val="00153744"/>
    <w:rsid w:val="001552C1"/>
    <w:rsid w:val="00156470"/>
    <w:rsid w:val="0015726E"/>
    <w:rsid w:val="00160404"/>
    <w:rsid w:val="00160A1A"/>
    <w:rsid w:val="00160EA7"/>
    <w:rsid w:val="001611ED"/>
    <w:rsid w:val="00164E1F"/>
    <w:rsid w:val="00165736"/>
    <w:rsid w:val="00167F4B"/>
    <w:rsid w:val="00171EB5"/>
    <w:rsid w:val="0017235F"/>
    <w:rsid w:val="00172FBA"/>
    <w:rsid w:val="0017436B"/>
    <w:rsid w:val="00175691"/>
    <w:rsid w:val="00176884"/>
    <w:rsid w:val="00177D6E"/>
    <w:rsid w:val="00182A81"/>
    <w:rsid w:val="00182FE8"/>
    <w:rsid w:val="00183ADD"/>
    <w:rsid w:val="00184802"/>
    <w:rsid w:val="00184870"/>
    <w:rsid w:val="0018557E"/>
    <w:rsid w:val="00187AF0"/>
    <w:rsid w:val="00187B36"/>
    <w:rsid w:val="00191486"/>
    <w:rsid w:val="00191530"/>
    <w:rsid w:val="001934F6"/>
    <w:rsid w:val="00194C51"/>
    <w:rsid w:val="001A1CBE"/>
    <w:rsid w:val="001A48EE"/>
    <w:rsid w:val="001A784D"/>
    <w:rsid w:val="001B0446"/>
    <w:rsid w:val="001B1362"/>
    <w:rsid w:val="001B44A3"/>
    <w:rsid w:val="001B4C2F"/>
    <w:rsid w:val="001B4F76"/>
    <w:rsid w:val="001B5915"/>
    <w:rsid w:val="001B7A17"/>
    <w:rsid w:val="001C17BC"/>
    <w:rsid w:val="001C1814"/>
    <w:rsid w:val="001C2D22"/>
    <w:rsid w:val="001C3E1B"/>
    <w:rsid w:val="001C4D31"/>
    <w:rsid w:val="001C5104"/>
    <w:rsid w:val="001C6FF9"/>
    <w:rsid w:val="001C7285"/>
    <w:rsid w:val="001C7A2C"/>
    <w:rsid w:val="001D2422"/>
    <w:rsid w:val="001D3224"/>
    <w:rsid w:val="001D4BC4"/>
    <w:rsid w:val="001D56EE"/>
    <w:rsid w:val="001D64FA"/>
    <w:rsid w:val="001E006D"/>
    <w:rsid w:val="001E01BC"/>
    <w:rsid w:val="001E15FD"/>
    <w:rsid w:val="001E243F"/>
    <w:rsid w:val="001E26D7"/>
    <w:rsid w:val="001E2E12"/>
    <w:rsid w:val="001E4CC6"/>
    <w:rsid w:val="001E6F85"/>
    <w:rsid w:val="001F1DCF"/>
    <w:rsid w:val="001F2C91"/>
    <w:rsid w:val="001F7E31"/>
    <w:rsid w:val="00200AB7"/>
    <w:rsid w:val="00200C6B"/>
    <w:rsid w:val="0020122B"/>
    <w:rsid w:val="00204DA6"/>
    <w:rsid w:val="00205CB7"/>
    <w:rsid w:val="00207038"/>
    <w:rsid w:val="00214CA5"/>
    <w:rsid w:val="002157A0"/>
    <w:rsid w:val="00215ADE"/>
    <w:rsid w:val="00216ECA"/>
    <w:rsid w:val="002178E4"/>
    <w:rsid w:val="00220BE2"/>
    <w:rsid w:val="00221710"/>
    <w:rsid w:val="00222C4E"/>
    <w:rsid w:val="002308FE"/>
    <w:rsid w:val="00230F20"/>
    <w:rsid w:val="002338CB"/>
    <w:rsid w:val="002338D8"/>
    <w:rsid w:val="002353B1"/>
    <w:rsid w:val="00236CCA"/>
    <w:rsid w:val="00236D1E"/>
    <w:rsid w:val="002379E7"/>
    <w:rsid w:val="00240CF8"/>
    <w:rsid w:val="00245B54"/>
    <w:rsid w:val="00247874"/>
    <w:rsid w:val="00251043"/>
    <w:rsid w:val="002510A3"/>
    <w:rsid w:val="002544F0"/>
    <w:rsid w:val="00254B2E"/>
    <w:rsid w:val="002567E1"/>
    <w:rsid w:val="0026258A"/>
    <w:rsid w:val="00263787"/>
    <w:rsid w:val="00263FF9"/>
    <w:rsid w:val="0026561A"/>
    <w:rsid w:val="00265FF6"/>
    <w:rsid w:val="002669A8"/>
    <w:rsid w:val="00266D9E"/>
    <w:rsid w:val="00267231"/>
    <w:rsid w:val="0027068B"/>
    <w:rsid w:val="0027167B"/>
    <w:rsid w:val="002719A2"/>
    <w:rsid w:val="00274969"/>
    <w:rsid w:val="002758D4"/>
    <w:rsid w:val="0027742B"/>
    <w:rsid w:val="002779F0"/>
    <w:rsid w:val="00283C02"/>
    <w:rsid w:val="00284BFD"/>
    <w:rsid w:val="00286137"/>
    <w:rsid w:val="00286ED0"/>
    <w:rsid w:val="00287116"/>
    <w:rsid w:val="002913F6"/>
    <w:rsid w:val="00292883"/>
    <w:rsid w:val="00292AFB"/>
    <w:rsid w:val="00293683"/>
    <w:rsid w:val="00297743"/>
    <w:rsid w:val="002A0571"/>
    <w:rsid w:val="002A2BF9"/>
    <w:rsid w:val="002B1271"/>
    <w:rsid w:val="002B14E1"/>
    <w:rsid w:val="002B20BB"/>
    <w:rsid w:val="002B2B97"/>
    <w:rsid w:val="002B2D40"/>
    <w:rsid w:val="002B301E"/>
    <w:rsid w:val="002B31DF"/>
    <w:rsid w:val="002B45EB"/>
    <w:rsid w:val="002B5777"/>
    <w:rsid w:val="002B61F6"/>
    <w:rsid w:val="002C1220"/>
    <w:rsid w:val="002C1D39"/>
    <w:rsid w:val="002C226C"/>
    <w:rsid w:val="002C43FF"/>
    <w:rsid w:val="002D1604"/>
    <w:rsid w:val="002D1DED"/>
    <w:rsid w:val="002D1EB4"/>
    <w:rsid w:val="002D2139"/>
    <w:rsid w:val="002D213E"/>
    <w:rsid w:val="002D2C87"/>
    <w:rsid w:val="002D492F"/>
    <w:rsid w:val="002D6343"/>
    <w:rsid w:val="002D74DF"/>
    <w:rsid w:val="002D777A"/>
    <w:rsid w:val="002E0E04"/>
    <w:rsid w:val="002E1623"/>
    <w:rsid w:val="002E6277"/>
    <w:rsid w:val="002E6CB5"/>
    <w:rsid w:val="002F11DB"/>
    <w:rsid w:val="002F1398"/>
    <w:rsid w:val="002F7A66"/>
    <w:rsid w:val="00300654"/>
    <w:rsid w:val="00303AE1"/>
    <w:rsid w:val="00304260"/>
    <w:rsid w:val="00306F75"/>
    <w:rsid w:val="0031048C"/>
    <w:rsid w:val="0031169D"/>
    <w:rsid w:val="00312742"/>
    <w:rsid w:val="0031472F"/>
    <w:rsid w:val="0031698B"/>
    <w:rsid w:val="00316FC6"/>
    <w:rsid w:val="00317B23"/>
    <w:rsid w:val="00320795"/>
    <w:rsid w:val="003210D8"/>
    <w:rsid w:val="00321EA9"/>
    <w:rsid w:val="00322771"/>
    <w:rsid w:val="00322DCB"/>
    <w:rsid w:val="0032301B"/>
    <w:rsid w:val="00325694"/>
    <w:rsid w:val="00326280"/>
    <w:rsid w:val="0032639F"/>
    <w:rsid w:val="00334213"/>
    <w:rsid w:val="00335352"/>
    <w:rsid w:val="00335E55"/>
    <w:rsid w:val="00336C4D"/>
    <w:rsid w:val="00340305"/>
    <w:rsid w:val="00342556"/>
    <w:rsid w:val="00345275"/>
    <w:rsid w:val="00345415"/>
    <w:rsid w:val="0034590B"/>
    <w:rsid w:val="003460D8"/>
    <w:rsid w:val="00350A87"/>
    <w:rsid w:val="00351D2C"/>
    <w:rsid w:val="00352042"/>
    <w:rsid w:val="00353578"/>
    <w:rsid w:val="00355202"/>
    <w:rsid w:val="0035532D"/>
    <w:rsid w:val="003556ED"/>
    <w:rsid w:val="00355C21"/>
    <w:rsid w:val="0036403C"/>
    <w:rsid w:val="003643C7"/>
    <w:rsid w:val="003657CF"/>
    <w:rsid w:val="0036615C"/>
    <w:rsid w:val="00366FFB"/>
    <w:rsid w:val="0036706A"/>
    <w:rsid w:val="00367577"/>
    <w:rsid w:val="003740D4"/>
    <w:rsid w:val="003744C0"/>
    <w:rsid w:val="00374B84"/>
    <w:rsid w:val="00375F44"/>
    <w:rsid w:val="0037683F"/>
    <w:rsid w:val="00382D8C"/>
    <w:rsid w:val="003831C5"/>
    <w:rsid w:val="0039051E"/>
    <w:rsid w:val="00390D33"/>
    <w:rsid w:val="003929DA"/>
    <w:rsid w:val="0039318E"/>
    <w:rsid w:val="00393416"/>
    <w:rsid w:val="003954C0"/>
    <w:rsid w:val="00397542"/>
    <w:rsid w:val="00397984"/>
    <w:rsid w:val="00397E25"/>
    <w:rsid w:val="003A13B5"/>
    <w:rsid w:val="003A4427"/>
    <w:rsid w:val="003A68B3"/>
    <w:rsid w:val="003A78D9"/>
    <w:rsid w:val="003A7D22"/>
    <w:rsid w:val="003B099D"/>
    <w:rsid w:val="003B264E"/>
    <w:rsid w:val="003B43C3"/>
    <w:rsid w:val="003B58C6"/>
    <w:rsid w:val="003B5B71"/>
    <w:rsid w:val="003B5CF0"/>
    <w:rsid w:val="003C0899"/>
    <w:rsid w:val="003C1DCE"/>
    <w:rsid w:val="003C4424"/>
    <w:rsid w:val="003C54C6"/>
    <w:rsid w:val="003C7A40"/>
    <w:rsid w:val="003D10BA"/>
    <w:rsid w:val="003D1320"/>
    <w:rsid w:val="003D473B"/>
    <w:rsid w:val="003D4EA1"/>
    <w:rsid w:val="003D62F0"/>
    <w:rsid w:val="003D7490"/>
    <w:rsid w:val="003D7C44"/>
    <w:rsid w:val="003E3340"/>
    <w:rsid w:val="003E77F8"/>
    <w:rsid w:val="003F29B1"/>
    <w:rsid w:val="003F4FB3"/>
    <w:rsid w:val="003F6649"/>
    <w:rsid w:val="003F6737"/>
    <w:rsid w:val="003F6974"/>
    <w:rsid w:val="003F6DFD"/>
    <w:rsid w:val="003F7489"/>
    <w:rsid w:val="00401093"/>
    <w:rsid w:val="00405D54"/>
    <w:rsid w:val="00406754"/>
    <w:rsid w:val="00412714"/>
    <w:rsid w:val="00413AB8"/>
    <w:rsid w:val="004165DD"/>
    <w:rsid w:val="00416EF3"/>
    <w:rsid w:val="00420634"/>
    <w:rsid w:val="00421978"/>
    <w:rsid w:val="004229B2"/>
    <w:rsid w:val="004246DE"/>
    <w:rsid w:val="00425C47"/>
    <w:rsid w:val="0042733F"/>
    <w:rsid w:val="00427AB7"/>
    <w:rsid w:val="0043074A"/>
    <w:rsid w:val="00430D31"/>
    <w:rsid w:val="00430EAC"/>
    <w:rsid w:val="00431FAC"/>
    <w:rsid w:val="004324F3"/>
    <w:rsid w:val="004331C6"/>
    <w:rsid w:val="00433DA3"/>
    <w:rsid w:val="00436457"/>
    <w:rsid w:val="00436CFF"/>
    <w:rsid w:val="00436F2C"/>
    <w:rsid w:val="004370FE"/>
    <w:rsid w:val="004401C0"/>
    <w:rsid w:val="004410D8"/>
    <w:rsid w:val="00441C72"/>
    <w:rsid w:val="00444121"/>
    <w:rsid w:val="00450623"/>
    <w:rsid w:val="00450D65"/>
    <w:rsid w:val="00451B52"/>
    <w:rsid w:val="004534C7"/>
    <w:rsid w:val="00454E15"/>
    <w:rsid w:val="00456A2F"/>
    <w:rsid w:val="00456DE2"/>
    <w:rsid w:val="00457204"/>
    <w:rsid w:val="004608D2"/>
    <w:rsid w:val="00460B8B"/>
    <w:rsid w:val="004618ED"/>
    <w:rsid w:val="00461C8F"/>
    <w:rsid w:val="004654FB"/>
    <w:rsid w:val="0046649A"/>
    <w:rsid w:val="00467647"/>
    <w:rsid w:val="00467931"/>
    <w:rsid w:val="00467F14"/>
    <w:rsid w:val="004701FC"/>
    <w:rsid w:val="00470D3D"/>
    <w:rsid w:val="00471108"/>
    <w:rsid w:val="00471A32"/>
    <w:rsid w:val="0047283A"/>
    <w:rsid w:val="004759D3"/>
    <w:rsid w:val="00477211"/>
    <w:rsid w:val="004809C0"/>
    <w:rsid w:val="00481860"/>
    <w:rsid w:val="00481ADD"/>
    <w:rsid w:val="00482FAD"/>
    <w:rsid w:val="00485235"/>
    <w:rsid w:val="00485877"/>
    <w:rsid w:val="004869EF"/>
    <w:rsid w:val="004874CE"/>
    <w:rsid w:val="0049084E"/>
    <w:rsid w:val="0049092A"/>
    <w:rsid w:val="00490EDB"/>
    <w:rsid w:val="00491658"/>
    <w:rsid w:val="00491A5A"/>
    <w:rsid w:val="004927EF"/>
    <w:rsid w:val="00493234"/>
    <w:rsid w:val="004941AF"/>
    <w:rsid w:val="00494393"/>
    <w:rsid w:val="004948C1"/>
    <w:rsid w:val="00494CB1"/>
    <w:rsid w:val="00495F28"/>
    <w:rsid w:val="00496A4E"/>
    <w:rsid w:val="004A208E"/>
    <w:rsid w:val="004A26E5"/>
    <w:rsid w:val="004A42FF"/>
    <w:rsid w:val="004A654C"/>
    <w:rsid w:val="004B2C85"/>
    <w:rsid w:val="004B48C3"/>
    <w:rsid w:val="004B547C"/>
    <w:rsid w:val="004C07DF"/>
    <w:rsid w:val="004C3C0C"/>
    <w:rsid w:val="004C53A8"/>
    <w:rsid w:val="004C6B0C"/>
    <w:rsid w:val="004C742C"/>
    <w:rsid w:val="004D0C34"/>
    <w:rsid w:val="004D680D"/>
    <w:rsid w:val="004E217D"/>
    <w:rsid w:val="004E4D7E"/>
    <w:rsid w:val="004E592B"/>
    <w:rsid w:val="004E6858"/>
    <w:rsid w:val="004E6C6E"/>
    <w:rsid w:val="004F35CD"/>
    <w:rsid w:val="004F3EF1"/>
    <w:rsid w:val="004F5118"/>
    <w:rsid w:val="00501E52"/>
    <w:rsid w:val="005028CF"/>
    <w:rsid w:val="005054D1"/>
    <w:rsid w:val="005055D4"/>
    <w:rsid w:val="00506757"/>
    <w:rsid w:val="00516126"/>
    <w:rsid w:val="00516A43"/>
    <w:rsid w:val="00516C3C"/>
    <w:rsid w:val="0051726E"/>
    <w:rsid w:val="005208A3"/>
    <w:rsid w:val="0052232F"/>
    <w:rsid w:val="005237FA"/>
    <w:rsid w:val="005249C6"/>
    <w:rsid w:val="00531800"/>
    <w:rsid w:val="00534010"/>
    <w:rsid w:val="00534459"/>
    <w:rsid w:val="005345F5"/>
    <w:rsid w:val="005352FD"/>
    <w:rsid w:val="0053703A"/>
    <w:rsid w:val="00537B79"/>
    <w:rsid w:val="00544C7F"/>
    <w:rsid w:val="00547F09"/>
    <w:rsid w:val="005502D8"/>
    <w:rsid w:val="005518B6"/>
    <w:rsid w:val="00551F2E"/>
    <w:rsid w:val="00553602"/>
    <w:rsid w:val="00553E3F"/>
    <w:rsid w:val="005563C6"/>
    <w:rsid w:val="005609B2"/>
    <w:rsid w:val="005634FF"/>
    <w:rsid w:val="0056463B"/>
    <w:rsid w:val="00566C5D"/>
    <w:rsid w:val="00567862"/>
    <w:rsid w:val="00570C40"/>
    <w:rsid w:val="0057275F"/>
    <w:rsid w:val="00574EB5"/>
    <w:rsid w:val="00581874"/>
    <w:rsid w:val="00585EAB"/>
    <w:rsid w:val="00586940"/>
    <w:rsid w:val="00587734"/>
    <w:rsid w:val="00590CAE"/>
    <w:rsid w:val="005911A8"/>
    <w:rsid w:val="00591653"/>
    <w:rsid w:val="00591B46"/>
    <w:rsid w:val="00592337"/>
    <w:rsid w:val="0059451D"/>
    <w:rsid w:val="005960D7"/>
    <w:rsid w:val="0059678F"/>
    <w:rsid w:val="00597D6A"/>
    <w:rsid w:val="00597F5F"/>
    <w:rsid w:val="005A00D1"/>
    <w:rsid w:val="005A0EC7"/>
    <w:rsid w:val="005A3D8C"/>
    <w:rsid w:val="005A4A87"/>
    <w:rsid w:val="005A6533"/>
    <w:rsid w:val="005A7986"/>
    <w:rsid w:val="005B0027"/>
    <w:rsid w:val="005B0E5F"/>
    <w:rsid w:val="005B108C"/>
    <w:rsid w:val="005B1786"/>
    <w:rsid w:val="005B4FFA"/>
    <w:rsid w:val="005B67DD"/>
    <w:rsid w:val="005B7536"/>
    <w:rsid w:val="005B7A1D"/>
    <w:rsid w:val="005C27D0"/>
    <w:rsid w:val="005C4697"/>
    <w:rsid w:val="005C64D5"/>
    <w:rsid w:val="005C7311"/>
    <w:rsid w:val="005C746B"/>
    <w:rsid w:val="005C754C"/>
    <w:rsid w:val="005D11ED"/>
    <w:rsid w:val="005D1876"/>
    <w:rsid w:val="005E15A7"/>
    <w:rsid w:val="005E1842"/>
    <w:rsid w:val="005F0D4C"/>
    <w:rsid w:val="005F1162"/>
    <w:rsid w:val="005F4745"/>
    <w:rsid w:val="005F493D"/>
    <w:rsid w:val="005F4C73"/>
    <w:rsid w:val="005F589B"/>
    <w:rsid w:val="005F7FF0"/>
    <w:rsid w:val="00600236"/>
    <w:rsid w:val="006021FD"/>
    <w:rsid w:val="006026F6"/>
    <w:rsid w:val="00604CE3"/>
    <w:rsid w:val="00606CD5"/>
    <w:rsid w:val="00611165"/>
    <w:rsid w:val="00611572"/>
    <w:rsid w:val="0061165C"/>
    <w:rsid w:val="00611B14"/>
    <w:rsid w:val="00613CC4"/>
    <w:rsid w:val="00614659"/>
    <w:rsid w:val="0061494A"/>
    <w:rsid w:val="00625129"/>
    <w:rsid w:val="006254D1"/>
    <w:rsid w:val="00626CCA"/>
    <w:rsid w:val="006277FA"/>
    <w:rsid w:val="00627C0D"/>
    <w:rsid w:val="00630E45"/>
    <w:rsid w:val="00631E49"/>
    <w:rsid w:val="00633777"/>
    <w:rsid w:val="00634CB4"/>
    <w:rsid w:val="006401B5"/>
    <w:rsid w:val="00640B5A"/>
    <w:rsid w:val="00641E1B"/>
    <w:rsid w:val="006430D7"/>
    <w:rsid w:val="00647E93"/>
    <w:rsid w:val="006505A6"/>
    <w:rsid w:val="00651E49"/>
    <w:rsid w:val="00652127"/>
    <w:rsid w:val="0065239E"/>
    <w:rsid w:val="006542C6"/>
    <w:rsid w:val="006566B6"/>
    <w:rsid w:val="006578DF"/>
    <w:rsid w:val="00663488"/>
    <w:rsid w:val="00663F54"/>
    <w:rsid w:val="00666503"/>
    <w:rsid w:val="00670518"/>
    <w:rsid w:val="00676CC3"/>
    <w:rsid w:val="0068067B"/>
    <w:rsid w:val="00680F2F"/>
    <w:rsid w:val="00680FA7"/>
    <w:rsid w:val="0068231E"/>
    <w:rsid w:val="00682A3D"/>
    <w:rsid w:val="006848DA"/>
    <w:rsid w:val="006877E6"/>
    <w:rsid w:val="006926B7"/>
    <w:rsid w:val="00693538"/>
    <w:rsid w:val="00693738"/>
    <w:rsid w:val="006940A0"/>
    <w:rsid w:val="006959FE"/>
    <w:rsid w:val="00696AC4"/>
    <w:rsid w:val="00696DD7"/>
    <w:rsid w:val="006A118E"/>
    <w:rsid w:val="006A34C5"/>
    <w:rsid w:val="006A3B66"/>
    <w:rsid w:val="006A42C7"/>
    <w:rsid w:val="006A444C"/>
    <w:rsid w:val="006A4F24"/>
    <w:rsid w:val="006A601E"/>
    <w:rsid w:val="006B11C3"/>
    <w:rsid w:val="006B1521"/>
    <w:rsid w:val="006B170D"/>
    <w:rsid w:val="006B1A53"/>
    <w:rsid w:val="006B2C94"/>
    <w:rsid w:val="006B3C5C"/>
    <w:rsid w:val="006B4E4A"/>
    <w:rsid w:val="006B63B2"/>
    <w:rsid w:val="006B7F6F"/>
    <w:rsid w:val="006C0DC1"/>
    <w:rsid w:val="006C0EE1"/>
    <w:rsid w:val="006C10B8"/>
    <w:rsid w:val="006C65EC"/>
    <w:rsid w:val="006C6F3C"/>
    <w:rsid w:val="006C72C3"/>
    <w:rsid w:val="006C7CFC"/>
    <w:rsid w:val="006D1346"/>
    <w:rsid w:val="006D48B8"/>
    <w:rsid w:val="006D50E7"/>
    <w:rsid w:val="006D57DF"/>
    <w:rsid w:val="006D5AD0"/>
    <w:rsid w:val="006D7372"/>
    <w:rsid w:val="006E052D"/>
    <w:rsid w:val="006E0756"/>
    <w:rsid w:val="006E1A76"/>
    <w:rsid w:val="006E3BA7"/>
    <w:rsid w:val="006E5293"/>
    <w:rsid w:val="006E6E8D"/>
    <w:rsid w:val="006E772C"/>
    <w:rsid w:val="006E7768"/>
    <w:rsid w:val="006E7879"/>
    <w:rsid w:val="006F00BA"/>
    <w:rsid w:val="006F030C"/>
    <w:rsid w:val="006F0E81"/>
    <w:rsid w:val="006F23A6"/>
    <w:rsid w:val="006F2EE2"/>
    <w:rsid w:val="006F597B"/>
    <w:rsid w:val="006F6D9C"/>
    <w:rsid w:val="006F7866"/>
    <w:rsid w:val="006F79E0"/>
    <w:rsid w:val="006F7A86"/>
    <w:rsid w:val="00700DD6"/>
    <w:rsid w:val="007037EB"/>
    <w:rsid w:val="00704E5C"/>
    <w:rsid w:val="007061D9"/>
    <w:rsid w:val="00706A3F"/>
    <w:rsid w:val="00706A55"/>
    <w:rsid w:val="0071174E"/>
    <w:rsid w:val="00711B8B"/>
    <w:rsid w:val="00712E2A"/>
    <w:rsid w:val="007143E4"/>
    <w:rsid w:val="007157A7"/>
    <w:rsid w:val="00717F11"/>
    <w:rsid w:val="007211A2"/>
    <w:rsid w:val="007213D0"/>
    <w:rsid w:val="007216AA"/>
    <w:rsid w:val="00721FA9"/>
    <w:rsid w:val="00726A0F"/>
    <w:rsid w:val="007303AB"/>
    <w:rsid w:val="00732591"/>
    <w:rsid w:val="00733D63"/>
    <w:rsid w:val="007347A9"/>
    <w:rsid w:val="00735117"/>
    <w:rsid w:val="007403D9"/>
    <w:rsid w:val="00744620"/>
    <w:rsid w:val="00744F87"/>
    <w:rsid w:val="00746A45"/>
    <w:rsid w:val="007470A4"/>
    <w:rsid w:val="00747793"/>
    <w:rsid w:val="0074788C"/>
    <w:rsid w:val="00747A24"/>
    <w:rsid w:val="00750657"/>
    <w:rsid w:val="007515FD"/>
    <w:rsid w:val="00751742"/>
    <w:rsid w:val="00752927"/>
    <w:rsid w:val="00753A1F"/>
    <w:rsid w:val="0075635C"/>
    <w:rsid w:val="007573DC"/>
    <w:rsid w:val="007575F1"/>
    <w:rsid w:val="00757C7A"/>
    <w:rsid w:val="0076001B"/>
    <w:rsid w:val="007607ED"/>
    <w:rsid w:val="00761CAC"/>
    <w:rsid w:val="0076246D"/>
    <w:rsid w:val="00765A21"/>
    <w:rsid w:val="0076749E"/>
    <w:rsid w:val="00770AA4"/>
    <w:rsid w:val="00772B99"/>
    <w:rsid w:val="00775F79"/>
    <w:rsid w:val="00776DBF"/>
    <w:rsid w:val="007815A5"/>
    <w:rsid w:val="00783492"/>
    <w:rsid w:val="00785934"/>
    <w:rsid w:val="00790D05"/>
    <w:rsid w:val="0079162C"/>
    <w:rsid w:val="007918B1"/>
    <w:rsid w:val="0079200C"/>
    <w:rsid w:val="00792BB6"/>
    <w:rsid w:val="00792C1D"/>
    <w:rsid w:val="007957FC"/>
    <w:rsid w:val="00795DC0"/>
    <w:rsid w:val="00796C5B"/>
    <w:rsid w:val="00797621"/>
    <w:rsid w:val="007A21B6"/>
    <w:rsid w:val="007A67C2"/>
    <w:rsid w:val="007B18F5"/>
    <w:rsid w:val="007B247E"/>
    <w:rsid w:val="007B2DB5"/>
    <w:rsid w:val="007B335B"/>
    <w:rsid w:val="007B3A65"/>
    <w:rsid w:val="007C0468"/>
    <w:rsid w:val="007C1146"/>
    <w:rsid w:val="007C12D7"/>
    <w:rsid w:val="007C1C9C"/>
    <w:rsid w:val="007C2414"/>
    <w:rsid w:val="007C6562"/>
    <w:rsid w:val="007C683E"/>
    <w:rsid w:val="007C7BC4"/>
    <w:rsid w:val="007D14A3"/>
    <w:rsid w:val="007D22E3"/>
    <w:rsid w:val="007D2531"/>
    <w:rsid w:val="007D2701"/>
    <w:rsid w:val="007D2830"/>
    <w:rsid w:val="007D2D76"/>
    <w:rsid w:val="007D3740"/>
    <w:rsid w:val="007D37AB"/>
    <w:rsid w:val="007D4F03"/>
    <w:rsid w:val="007D66F0"/>
    <w:rsid w:val="007D6C31"/>
    <w:rsid w:val="007D6C77"/>
    <w:rsid w:val="007D759E"/>
    <w:rsid w:val="007E103E"/>
    <w:rsid w:val="007E13DF"/>
    <w:rsid w:val="007E4C88"/>
    <w:rsid w:val="007E6E18"/>
    <w:rsid w:val="007F17CF"/>
    <w:rsid w:val="007F17EB"/>
    <w:rsid w:val="007F1FB5"/>
    <w:rsid w:val="007F363B"/>
    <w:rsid w:val="007F519F"/>
    <w:rsid w:val="007F65D6"/>
    <w:rsid w:val="007F78D8"/>
    <w:rsid w:val="007F7A90"/>
    <w:rsid w:val="00803958"/>
    <w:rsid w:val="00803F9D"/>
    <w:rsid w:val="0080420F"/>
    <w:rsid w:val="00804F36"/>
    <w:rsid w:val="00805E56"/>
    <w:rsid w:val="0080679A"/>
    <w:rsid w:val="00811D58"/>
    <w:rsid w:val="008145A1"/>
    <w:rsid w:val="008146D6"/>
    <w:rsid w:val="00817869"/>
    <w:rsid w:val="008178FF"/>
    <w:rsid w:val="00817D5B"/>
    <w:rsid w:val="008202D7"/>
    <w:rsid w:val="0082142D"/>
    <w:rsid w:val="00821C4D"/>
    <w:rsid w:val="008258AE"/>
    <w:rsid w:val="008259E5"/>
    <w:rsid w:val="008263B3"/>
    <w:rsid w:val="00827575"/>
    <w:rsid w:val="0083058A"/>
    <w:rsid w:val="00830755"/>
    <w:rsid w:val="00830ED8"/>
    <w:rsid w:val="0083534E"/>
    <w:rsid w:val="0083723B"/>
    <w:rsid w:val="00845A73"/>
    <w:rsid w:val="00845AB8"/>
    <w:rsid w:val="00845E79"/>
    <w:rsid w:val="008524EE"/>
    <w:rsid w:val="008541E7"/>
    <w:rsid w:val="00855111"/>
    <w:rsid w:val="00855C3E"/>
    <w:rsid w:val="00857470"/>
    <w:rsid w:val="008606B8"/>
    <w:rsid w:val="00862241"/>
    <w:rsid w:val="00871880"/>
    <w:rsid w:val="00872D7E"/>
    <w:rsid w:val="00873036"/>
    <w:rsid w:val="0087405E"/>
    <w:rsid w:val="008751C4"/>
    <w:rsid w:val="008809EB"/>
    <w:rsid w:val="008836DA"/>
    <w:rsid w:val="00883D1B"/>
    <w:rsid w:val="008915CA"/>
    <w:rsid w:val="0089727E"/>
    <w:rsid w:val="008A19E8"/>
    <w:rsid w:val="008A2283"/>
    <w:rsid w:val="008A22C5"/>
    <w:rsid w:val="008A47B4"/>
    <w:rsid w:val="008A604F"/>
    <w:rsid w:val="008A6EB2"/>
    <w:rsid w:val="008B10D4"/>
    <w:rsid w:val="008B567A"/>
    <w:rsid w:val="008B5CF7"/>
    <w:rsid w:val="008B63DB"/>
    <w:rsid w:val="008B6DCE"/>
    <w:rsid w:val="008C11C4"/>
    <w:rsid w:val="008C48CC"/>
    <w:rsid w:val="008C73FA"/>
    <w:rsid w:val="008D1AB5"/>
    <w:rsid w:val="008D6C2F"/>
    <w:rsid w:val="008D713A"/>
    <w:rsid w:val="008D7723"/>
    <w:rsid w:val="008D7778"/>
    <w:rsid w:val="008E0025"/>
    <w:rsid w:val="008E02D4"/>
    <w:rsid w:val="008E4BFA"/>
    <w:rsid w:val="008E7A85"/>
    <w:rsid w:val="008F31F9"/>
    <w:rsid w:val="008F4149"/>
    <w:rsid w:val="00900485"/>
    <w:rsid w:val="00900A9A"/>
    <w:rsid w:val="0090302A"/>
    <w:rsid w:val="009061C3"/>
    <w:rsid w:val="0090648B"/>
    <w:rsid w:val="00906731"/>
    <w:rsid w:val="00910ED2"/>
    <w:rsid w:val="00913176"/>
    <w:rsid w:val="00915D2F"/>
    <w:rsid w:val="009217CA"/>
    <w:rsid w:val="00921AC1"/>
    <w:rsid w:val="00922B97"/>
    <w:rsid w:val="009245F8"/>
    <w:rsid w:val="0092741C"/>
    <w:rsid w:val="009316B0"/>
    <w:rsid w:val="0093385A"/>
    <w:rsid w:val="0093411E"/>
    <w:rsid w:val="0094049E"/>
    <w:rsid w:val="00940FAD"/>
    <w:rsid w:val="00942EFB"/>
    <w:rsid w:val="00945152"/>
    <w:rsid w:val="00946DF6"/>
    <w:rsid w:val="00946FEF"/>
    <w:rsid w:val="00947AEE"/>
    <w:rsid w:val="00947EF4"/>
    <w:rsid w:val="0095105C"/>
    <w:rsid w:val="00953911"/>
    <w:rsid w:val="00953CD3"/>
    <w:rsid w:val="00953EF8"/>
    <w:rsid w:val="00963011"/>
    <w:rsid w:val="00963A30"/>
    <w:rsid w:val="0096414D"/>
    <w:rsid w:val="0096465E"/>
    <w:rsid w:val="009669F2"/>
    <w:rsid w:val="009704CC"/>
    <w:rsid w:val="009723FE"/>
    <w:rsid w:val="0097317D"/>
    <w:rsid w:val="00976E45"/>
    <w:rsid w:val="00981CA1"/>
    <w:rsid w:val="00983888"/>
    <w:rsid w:val="00984056"/>
    <w:rsid w:val="0098616E"/>
    <w:rsid w:val="0098769B"/>
    <w:rsid w:val="00991E64"/>
    <w:rsid w:val="0099244D"/>
    <w:rsid w:val="00992B68"/>
    <w:rsid w:val="00993BE6"/>
    <w:rsid w:val="00995A4E"/>
    <w:rsid w:val="00996A20"/>
    <w:rsid w:val="00997810"/>
    <w:rsid w:val="009A05EC"/>
    <w:rsid w:val="009A5B96"/>
    <w:rsid w:val="009A6682"/>
    <w:rsid w:val="009A7257"/>
    <w:rsid w:val="009A7AE6"/>
    <w:rsid w:val="009B0584"/>
    <w:rsid w:val="009B07C0"/>
    <w:rsid w:val="009B5783"/>
    <w:rsid w:val="009B5C27"/>
    <w:rsid w:val="009B5D0C"/>
    <w:rsid w:val="009C16C5"/>
    <w:rsid w:val="009C1C5F"/>
    <w:rsid w:val="009C1D42"/>
    <w:rsid w:val="009C1E20"/>
    <w:rsid w:val="009C2F1D"/>
    <w:rsid w:val="009C304F"/>
    <w:rsid w:val="009C31D5"/>
    <w:rsid w:val="009C44F0"/>
    <w:rsid w:val="009C4B37"/>
    <w:rsid w:val="009C56A7"/>
    <w:rsid w:val="009C6C02"/>
    <w:rsid w:val="009C7640"/>
    <w:rsid w:val="009C77AB"/>
    <w:rsid w:val="009C7916"/>
    <w:rsid w:val="009D0AEE"/>
    <w:rsid w:val="009D1515"/>
    <w:rsid w:val="009D4996"/>
    <w:rsid w:val="009D6768"/>
    <w:rsid w:val="009D7FD1"/>
    <w:rsid w:val="009E0880"/>
    <w:rsid w:val="009E1A81"/>
    <w:rsid w:val="009E3405"/>
    <w:rsid w:val="009E5776"/>
    <w:rsid w:val="009E6968"/>
    <w:rsid w:val="009F08EF"/>
    <w:rsid w:val="009F2FB6"/>
    <w:rsid w:val="009F3E1B"/>
    <w:rsid w:val="009F4790"/>
    <w:rsid w:val="009F6910"/>
    <w:rsid w:val="009F7E06"/>
    <w:rsid w:val="009F7F86"/>
    <w:rsid w:val="00A00676"/>
    <w:rsid w:val="00A01F40"/>
    <w:rsid w:val="00A02039"/>
    <w:rsid w:val="00A03DCF"/>
    <w:rsid w:val="00A041F7"/>
    <w:rsid w:val="00A05DCB"/>
    <w:rsid w:val="00A075DC"/>
    <w:rsid w:val="00A07C87"/>
    <w:rsid w:val="00A11FD7"/>
    <w:rsid w:val="00A120A5"/>
    <w:rsid w:val="00A13FF3"/>
    <w:rsid w:val="00A14902"/>
    <w:rsid w:val="00A15EBE"/>
    <w:rsid w:val="00A16A44"/>
    <w:rsid w:val="00A16B5C"/>
    <w:rsid w:val="00A16BFC"/>
    <w:rsid w:val="00A16E66"/>
    <w:rsid w:val="00A20B1C"/>
    <w:rsid w:val="00A2197C"/>
    <w:rsid w:val="00A229C6"/>
    <w:rsid w:val="00A229E0"/>
    <w:rsid w:val="00A24CB0"/>
    <w:rsid w:val="00A24EF3"/>
    <w:rsid w:val="00A24FB3"/>
    <w:rsid w:val="00A3328F"/>
    <w:rsid w:val="00A37410"/>
    <w:rsid w:val="00A43D21"/>
    <w:rsid w:val="00A450A7"/>
    <w:rsid w:val="00A46D55"/>
    <w:rsid w:val="00A477E5"/>
    <w:rsid w:val="00A50563"/>
    <w:rsid w:val="00A50C19"/>
    <w:rsid w:val="00A53602"/>
    <w:rsid w:val="00A57478"/>
    <w:rsid w:val="00A578AD"/>
    <w:rsid w:val="00A57A69"/>
    <w:rsid w:val="00A6465C"/>
    <w:rsid w:val="00A673C6"/>
    <w:rsid w:val="00A673D1"/>
    <w:rsid w:val="00A675CF"/>
    <w:rsid w:val="00A70436"/>
    <w:rsid w:val="00A707E8"/>
    <w:rsid w:val="00A70D41"/>
    <w:rsid w:val="00A7211D"/>
    <w:rsid w:val="00A72E12"/>
    <w:rsid w:val="00A72F25"/>
    <w:rsid w:val="00A73090"/>
    <w:rsid w:val="00A75AC2"/>
    <w:rsid w:val="00A806C8"/>
    <w:rsid w:val="00A811EA"/>
    <w:rsid w:val="00A82F2B"/>
    <w:rsid w:val="00A84239"/>
    <w:rsid w:val="00A85C48"/>
    <w:rsid w:val="00A92D99"/>
    <w:rsid w:val="00A93AAD"/>
    <w:rsid w:val="00A94BCB"/>
    <w:rsid w:val="00A960B6"/>
    <w:rsid w:val="00A9762C"/>
    <w:rsid w:val="00A97D0D"/>
    <w:rsid w:val="00A97D45"/>
    <w:rsid w:val="00AA2F5B"/>
    <w:rsid w:val="00AA3518"/>
    <w:rsid w:val="00AA42CB"/>
    <w:rsid w:val="00AA517D"/>
    <w:rsid w:val="00AA6147"/>
    <w:rsid w:val="00AB0FB6"/>
    <w:rsid w:val="00AB1692"/>
    <w:rsid w:val="00AB247F"/>
    <w:rsid w:val="00AB275A"/>
    <w:rsid w:val="00AB4C07"/>
    <w:rsid w:val="00AB70FF"/>
    <w:rsid w:val="00AB7369"/>
    <w:rsid w:val="00AB7804"/>
    <w:rsid w:val="00AC3A25"/>
    <w:rsid w:val="00AC3B64"/>
    <w:rsid w:val="00AC41D3"/>
    <w:rsid w:val="00AC45CD"/>
    <w:rsid w:val="00AC4A0D"/>
    <w:rsid w:val="00AC7612"/>
    <w:rsid w:val="00AD60A6"/>
    <w:rsid w:val="00AD77B9"/>
    <w:rsid w:val="00AD7834"/>
    <w:rsid w:val="00AD7946"/>
    <w:rsid w:val="00AD7E25"/>
    <w:rsid w:val="00AE1044"/>
    <w:rsid w:val="00AE3855"/>
    <w:rsid w:val="00AE44B0"/>
    <w:rsid w:val="00AE4565"/>
    <w:rsid w:val="00AE47A1"/>
    <w:rsid w:val="00AE5419"/>
    <w:rsid w:val="00AE75DC"/>
    <w:rsid w:val="00AF16EB"/>
    <w:rsid w:val="00AF1790"/>
    <w:rsid w:val="00AF6381"/>
    <w:rsid w:val="00AF7AFA"/>
    <w:rsid w:val="00B0135D"/>
    <w:rsid w:val="00B02BC7"/>
    <w:rsid w:val="00B03F31"/>
    <w:rsid w:val="00B04B31"/>
    <w:rsid w:val="00B07649"/>
    <w:rsid w:val="00B126BF"/>
    <w:rsid w:val="00B14783"/>
    <w:rsid w:val="00B15CE7"/>
    <w:rsid w:val="00B16A8D"/>
    <w:rsid w:val="00B17B5E"/>
    <w:rsid w:val="00B20292"/>
    <w:rsid w:val="00B225B6"/>
    <w:rsid w:val="00B22682"/>
    <w:rsid w:val="00B24682"/>
    <w:rsid w:val="00B24A4E"/>
    <w:rsid w:val="00B25B07"/>
    <w:rsid w:val="00B25BCC"/>
    <w:rsid w:val="00B277CE"/>
    <w:rsid w:val="00B27D1B"/>
    <w:rsid w:val="00B27DAF"/>
    <w:rsid w:val="00B3102C"/>
    <w:rsid w:val="00B31122"/>
    <w:rsid w:val="00B3200C"/>
    <w:rsid w:val="00B32551"/>
    <w:rsid w:val="00B325A1"/>
    <w:rsid w:val="00B32D43"/>
    <w:rsid w:val="00B342E9"/>
    <w:rsid w:val="00B363C0"/>
    <w:rsid w:val="00B3756B"/>
    <w:rsid w:val="00B37D4B"/>
    <w:rsid w:val="00B409C7"/>
    <w:rsid w:val="00B40DD7"/>
    <w:rsid w:val="00B425B2"/>
    <w:rsid w:val="00B4314E"/>
    <w:rsid w:val="00B43367"/>
    <w:rsid w:val="00B436DB"/>
    <w:rsid w:val="00B44008"/>
    <w:rsid w:val="00B44470"/>
    <w:rsid w:val="00B47D2E"/>
    <w:rsid w:val="00B503CC"/>
    <w:rsid w:val="00B5125E"/>
    <w:rsid w:val="00B530BA"/>
    <w:rsid w:val="00B535E3"/>
    <w:rsid w:val="00B54043"/>
    <w:rsid w:val="00B55565"/>
    <w:rsid w:val="00B56EB5"/>
    <w:rsid w:val="00B60B8D"/>
    <w:rsid w:val="00B61974"/>
    <w:rsid w:val="00B63FC9"/>
    <w:rsid w:val="00B64EF6"/>
    <w:rsid w:val="00B7036E"/>
    <w:rsid w:val="00B709A5"/>
    <w:rsid w:val="00B71AC1"/>
    <w:rsid w:val="00B7301E"/>
    <w:rsid w:val="00B741F7"/>
    <w:rsid w:val="00B743CE"/>
    <w:rsid w:val="00B760E0"/>
    <w:rsid w:val="00B76F96"/>
    <w:rsid w:val="00B8031E"/>
    <w:rsid w:val="00B806FB"/>
    <w:rsid w:val="00B81430"/>
    <w:rsid w:val="00B82B1C"/>
    <w:rsid w:val="00B82F28"/>
    <w:rsid w:val="00B83EA6"/>
    <w:rsid w:val="00B84966"/>
    <w:rsid w:val="00B860A1"/>
    <w:rsid w:val="00B92DDF"/>
    <w:rsid w:val="00B93CC6"/>
    <w:rsid w:val="00B948F4"/>
    <w:rsid w:val="00B97B9C"/>
    <w:rsid w:val="00BA00B3"/>
    <w:rsid w:val="00BA044A"/>
    <w:rsid w:val="00BA05F1"/>
    <w:rsid w:val="00BA0FE8"/>
    <w:rsid w:val="00BA3A40"/>
    <w:rsid w:val="00BA4FC9"/>
    <w:rsid w:val="00BA554A"/>
    <w:rsid w:val="00BB0A9B"/>
    <w:rsid w:val="00BB1EF9"/>
    <w:rsid w:val="00BB2401"/>
    <w:rsid w:val="00BB2B50"/>
    <w:rsid w:val="00BB3665"/>
    <w:rsid w:val="00BB5266"/>
    <w:rsid w:val="00BB56DE"/>
    <w:rsid w:val="00BB7131"/>
    <w:rsid w:val="00BC0A0D"/>
    <w:rsid w:val="00BC0FFC"/>
    <w:rsid w:val="00BC2BEF"/>
    <w:rsid w:val="00BC3820"/>
    <w:rsid w:val="00BC43A2"/>
    <w:rsid w:val="00BC5B31"/>
    <w:rsid w:val="00BC5D3B"/>
    <w:rsid w:val="00BC6C35"/>
    <w:rsid w:val="00BC6F28"/>
    <w:rsid w:val="00BC7B3B"/>
    <w:rsid w:val="00BD0FBF"/>
    <w:rsid w:val="00BD3645"/>
    <w:rsid w:val="00BD417E"/>
    <w:rsid w:val="00BD5C35"/>
    <w:rsid w:val="00BD60D0"/>
    <w:rsid w:val="00BD6112"/>
    <w:rsid w:val="00BD65F6"/>
    <w:rsid w:val="00BE0456"/>
    <w:rsid w:val="00BE48BB"/>
    <w:rsid w:val="00BE6FAB"/>
    <w:rsid w:val="00BE7538"/>
    <w:rsid w:val="00BF116B"/>
    <w:rsid w:val="00BF1393"/>
    <w:rsid w:val="00BF6D04"/>
    <w:rsid w:val="00BF7DA0"/>
    <w:rsid w:val="00C011D2"/>
    <w:rsid w:val="00C037C9"/>
    <w:rsid w:val="00C038FC"/>
    <w:rsid w:val="00C0605B"/>
    <w:rsid w:val="00C067A2"/>
    <w:rsid w:val="00C07468"/>
    <w:rsid w:val="00C100F3"/>
    <w:rsid w:val="00C106B5"/>
    <w:rsid w:val="00C1357F"/>
    <w:rsid w:val="00C1604F"/>
    <w:rsid w:val="00C16A5F"/>
    <w:rsid w:val="00C20DE7"/>
    <w:rsid w:val="00C229F3"/>
    <w:rsid w:val="00C24789"/>
    <w:rsid w:val="00C25AFF"/>
    <w:rsid w:val="00C25BBF"/>
    <w:rsid w:val="00C2740A"/>
    <w:rsid w:val="00C32BD1"/>
    <w:rsid w:val="00C32FBD"/>
    <w:rsid w:val="00C330D2"/>
    <w:rsid w:val="00C348A0"/>
    <w:rsid w:val="00C4108D"/>
    <w:rsid w:val="00C41D3C"/>
    <w:rsid w:val="00C41D65"/>
    <w:rsid w:val="00C4346A"/>
    <w:rsid w:val="00C434F7"/>
    <w:rsid w:val="00C457AB"/>
    <w:rsid w:val="00C47DF3"/>
    <w:rsid w:val="00C513BF"/>
    <w:rsid w:val="00C513E3"/>
    <w:rsid w:val="00C5163A"/>
    <w:rsid w:val="00C520D2"/>
    <w:rsid w:val="00C53CD7"/>
    <w:rsid w:val="00C55C7A"/>
    <w:rsid w:val="00C613A7"/>
    <w:rsid w:val="00C628FF"/>
    <w:rsid w:val="00C62B91"/>
    <w:rsid w:val="00C65ED2"/>
    <w:rsid w:val="00C67F87"/>
    <w:rsid w:val="00C717A6"/>
    <w:rsid w:val="00C7180B"/>
    <w:rsid w:val="00C71A85"/>
    <w:rsid w:val="00C71ED8"/>
    <w:rsid w:val="00C727BF"/>
    <w:rsid w:val="00C7452D"/>
    <w:rsid w:val="00C764E9"/>
    <w:rsid w:val="00C76611"/>
    <w:rsid w:val="00C775BB"/>
    <w:rsid w:val="00C80816"/>
    <w:rsid w:val="00C823DC"/>
    <w:rsid w:val="00C85BE4"/>
    <w:rsid w:val="00C86C8F"/>
    <w:rsid w:val="00C876CA"/>
    <w:rsid w:val="00C925E8"/>
    <w:rsid w:val="00C93713"/>
    <w:rsid w:val="00C95DE6"/>
    <w:rsid w:val="00CA1E74"/>
    <w:rsid w:val="00CA3778"/>
    <w:rsid w:val="00CA479B"/>
    <w:rsid w:val="00CA4B16"/>
    <w:rsid w:val="00CB037C"/>
    <w:rsid w:val="00CB22A3"/>
    <w:rsid w:val="00CB25FF"/>
    <w:rsid w:val="00CB3058"/>
    <w:rsid w:val="00CB3E18"/>
    <w:rsid w:val="00CB4F08"/>
    <w:rsid w:val="00CB575F"/>
    <w:rsid w:val="00CB5BB8"/>
    <w:rsid w:val="00CB5D1B"/>
    <w:rsid w:val="00CB74CD"/>
    <w:rsid w:val="00CB75BD"/>
    <w:rsid w:val="00CC135C"/>
    <w:rsid w:val="00CC4109"/>
    <w:rsid w:val="00CC5053"/>
    <w:rsid w:val="00CC76C4"/>
    <w:rsid w:val="00CC7B92"/>
    <w:rsid w:val="00CD19C6"/>
    <w:rsid w:val="00CD1D0C"/>
    <w:rsid w:val="00CD311B"/>
    <w:rsid w:val="00CD64AC"/>
    <w:rsid w:val="00CD730E"/>
    <w:rsid w:val="00CD7620"/>
    <w:rsid w:val="00CE0AF9"/>
    <w:rsid w:val="00CE17E0"/>
    <w:rsid w:val="00CE253C"/>
    <w:rsid w:val="00CE275B"/>
    <w:rsid w:val="00CE3495"/>
    <w:rsid w:val="00CE38E4"/>
    <w:rsid w:val="00CE415C"/>
    <w:rsid w:val="00CE4A98"/>
    <w:rsid w:val="00CE4EDD"/>
    <w:rsid w:val="00CE5E75"/>
    <w:rsid w:val="00CE687E"/>
    <w:rsid w:val="00CE73AA"/>
    <w:rsid w:val="00CE76F8"/>
    <w:rsid w:val="00CF06F4"/>
    <w:rsid w:val="00CF0E81"/>
    <w:rsid w:val="00CF1A64"/>
    <w:rsid w:val="00CF2409"/>
    <w:rsid w:val="00CF2D0C"/>
    <w:rsid w:val="00CF40A6"/>
    <w:rsid w:val="00CF42D6"/>
    <w:rsid w:val="00CF4D30"/>
    <w:rsid w:val="00CF58B1"/>
    <w:rsid w:val="00CF6134"/>
    <w:rsid w:val="00D03A68"/>
    <w:rsid w:val="00D04387"/>
    <w:rsid w:val="00D04658"/>
    <w:rsid w:val="00D05C4F"/>
    <w:rsid w:val="00D110DF"/>
    <w:rsid w:val="00D119B9"/>
    <w:rsid w:val="00D12E38"/>
    <w:rsid w:val="00D1340B"/>
    <w:rsid w:val="00D13A1A"/>
    <w:rsid w:val="00D16518"/>
    <w:rsid w:val="00D16BE7"/>
    <w:rsid w:val="00D245F6"/>
    <w:rsid w:val="00D260E1"/>
    <w:rsid w:val="00D27292"/>
    <w:rsid w:val="00D31DA2"/>
    <w:rsid w:val="00D32DAE"/>
    <w:rsid w:val="00D36120"/>
    <w:rsid w:val="00D424C9"/>
    <w:rsid w:val="00D455CF"/>
    <w:rsid w:val="00D45B04"/>
    <w:rsid w:val="00D45B71"/>
    <w:rsid w:val="00D46D13"/>
    <w:rsid w:val="00D50AB1"/>
    <w:rsid w:val="00D50BB5"/>
    <w:rsid w:val="00D52419"/>
    <w:rsid w:val="00D52587"/>
    <w:rsid w:val="00D559B0"/>
    <w:rsid w:val="00D55AB5"/>
    <w:rsid w:val="00D57CBB"/>
    <w:rsid w:val="00D57D80"/>
    <w:rsid w:val="00D6092C"/>
    <w:rsid w:val="00D61E70"/>
    <w:rsid w:val="00D62663"/>
    <w:rsid w:val="00D63A70"/>
    <w:rsid w:val="00D6575F"/>
    <w:rsid w:val="00D6713A"/>
    <w:rsid w:val="00D67487"/>
    <w:rsid w:val="00D67B85"/>
    <w:rsid w:val="00D70BC2"/>
    <w:rsid w:val="00D74395"/>
    <w:rsid w:val="00D74A51"/>
    <w:rsid w:val="00D760D8"/>
    <w:rsid w:val="00D77A37"/>
    <w:rsid w:val="00D77F62"/>
    <w:rsid w:val="00D82FEE"/>
    <w:rsid w:val="00D83C6C"/>
    <w:rsid w:val="00D851A1"/>
    <w:rsid w:val="00D85700"/>
    <w:rsid w:val="00D8578D"/>
    <w:rsid w:val="00D85BA2"/>
    <w:rsid w:val="00D85C9E"/>
    <w:rsid w:val="00D8616E"/>
    <w:rsid w:val="00D86C9A"/>
    <w:rsid w:val="00D86DC8"/>
    <w:rsid w:val="00D87735"/>
    <w:rsid w:val="00D87F46"/>
    <w:rsid w:val="00D932EE"/>
    <w:rsid w:val="00D9346F"/>
    <w:rsid w:val="00D943A8"/>
    <w:rsid w:val="00D944C5"/>
    <w:rsid w:val="00D946B5"/>
    <w:rsid w:val="00D96451"/>
    <w:rsid w:val="00DA2986"/>
    <w:rsid w:val="00DA3D63"/>
    <w:rsid w:val="00DA62E8"/>
    <w:rsid w:val="00DA7D9D"/>
    <w:rsid w:val="00DB12A5"/>
    <w:rsid w:val="00DB14C1"/>
    <w:rsid w:val="00DB288A"/>
    <w:rsid w:val="00DC1877"/>
    <w:rsid w:val="00DC1941"/>
    <w:rsid w:val="00DC223D"/>
    <w:rsid w:val="00DC2901"/>
    <w:rsid w:val="00DC3D10"/>
    <w:rsid w:val="00DC408F"/>
    <w:rsid w:val="00DC5558"/>
    <w:rsid w:val="00DC5BA2"/>
    <w:rsid w:val="00DC633F"/>
    <w:rsid w:val="00DC7553"/>
    <w:rsid w:val="00DD595F"/>
    <w:rsid w:val="00DD5A8A"/>
    <w:rsid w:val="00DD64DF"/>
    <w:rsid w:val="00DD71EC"/>
    <w:rsid w:val="00DE2317"/>
    <w:rsid w:val="00DE2A24"/>
    <w:rsid w:val="00DE2CF4"/>
    <w:rsid w:val="00DE2F44"/>
    <w:rsid w:val="00DE3732"/>
    <w:rsid w:val="00DE7155"/>
    <w:rsid w:val="00DF1D56"/>
    <w:rsid w:val="00DF2388"/>
    <w:rsid w:val="00DF3E25"/>
    <w:rsid w:val="00DF50DA"/>
    <w:rsid w:val="00E014DD"/>
    <w:rsid w:val="00E024DA"/>
    <w:rsid w:val="00E06ADE"/>
    <w:rsid w:val="00E10C71"/>
    <w:rsid w:val="00E1420D"/>
    <w:rsid w:val="00E14C02"/>
    <w:rsid w:val="00E2389C"/>
    <w:rsid w:val="00E23DAC"/>
    <w:rsid w:val="00E24552"/>
    <w:rsid w:val="00E24B7C"/>
    <w:rsid w:val="00E25021"/>
    <w:rsid w:val="00E327B2"/>
    <w:rsid w:val="00E330AB"/>
    <w:rsid w:val="00E34837"/>
    <w:rsid w:val="00E35BB2"/>
    <w:rsid w:val="00E36C14"/>
    <w:rsid w:val="00E37C4F"/>
    <w:rsid w:val="00E427F2"/>
    <w:rsid w:val="00E431A4"/>
    <w:rsid w:val="00E432E2"/>
    <w:rsid w:val="00E45F0A"/>
    <w:rsid w:val="00E47639"/>
    <w:rsid w:val="00E47A43"/>
    <w:rsid w:val="00E50687"/>
    <w:rsid w:val="00E51371"/>
    <w:rsid w:val="00E528D5"/>
    <w:rsid w:val="00E52BA5"/>
    <w:rsid w:val="00E52BB0"/>
    <w:rsid w:val="00E54653"/>
    <w:rsid w:val="00E5758B"/>
    <w:rsid w:val="00E57FC1"/>
    <w:rsid w:val="00E62802"/>
    <w:rsid w:val="00E677F7"/>
    <w:rsid w:val="00E713DD"/>
    <w:rsid w:val="00E71B02"/>
    <w:rsid w:val="00E7536A"/>
    <w:rsid w:val="00E77EB3"/>
    <w:rsid w:val="00E80EF7"/>
    <w:rsid w:val="00E81525"/>
    <w:rsid w:val="00E82F3B"/>
    <w:rsid w:val="00E8459E"/>
    <w:rsid w:val="00E85DA7"/>
    <w:rsid w:val="00E87213"/>
    <w:rsid w:val="00E906F0"/>
    <w:rsid w:val="00E90CD8"/>
    <w:rsid w:val="00E93D0A"/>
    <w:rsid w:val="00E9694C"/>
    <w:rsid w:val="00EA2D1D"/>
    <w:rsid w:val="00EA4B31"/>
    <w:rsid w:val="00EA7C5F"/>
    <w:rsid w:val="00EB0F65"/>
    <w:rsid w:val="00EB16D5"/>
    <w:rsid w:val="00EB47FC"/>
    <w:rsid w:val="00EB7824"/>
    <w:rsid w:val="00EB7FAC"/>
    <w:rsid w:val="00EC6A36"/>
    <w:rsid w:val="00EC753E"/>
    <w:rsid w:val="00ED0C60"/>
    <w:rsid w:val="00ED0CE2"/>
    <w:rsid w:val="00ED24C2"/>
    <w:rsid w:val="00ED25EE"/>
    <w:rsid w:val="00ED4C85"/>
    <w:rsid w:val="00ED6789"/>
    <w:rsid w:val="00ED6C7B"/>
    <w:rsid w:val="00EE08A6"/>
    <w:rsid w:val="00EE12D9"/>
    <w:rsid w:val="00EE14FF"/>
    <w:rsid w:val="00EE166D"/>
    <w:rsid w:val="00EE4408"/>
    <w:rsid w:val="00EE58F7"/>
    <w:rsid w:val="00EE5BAB"/>
    <w:rsid w:val="00EE7F95"/>
    <w:rsid w:val="00EF5B96"/>
    <w:rsid w:val="00EF5D39"/>
    <w:rsid w:val="00F0104E"/>
    <w:rsid w:val="00F02204"/>
    <w:rsid w:val="00F026E2"/>
    <w:rsid w:val="00F02B8E"/>
    <w:rsid w:val="00F02C95"/>
    <w:rsid w:val="00F03B16"/>
    <w:rsid w:val="00F040A1"/>
    <w:rsid w:val="00F061C6"/>
    <w:rsid w:val="00F0704B"/>
    <w:rsid w:val="00F07DB4"/>
    <w:rsid w:val="00F10158"/>
    <w:rsid w:val="00F10BE0"/>
    <w:rsid w:val="00F12393"/>
    <w:rsid w:val="00F20BF5"/>
    <w:rsid w:val="00F2424E"/>
    <w:rsid w:val="00F24BD1"/>
    <w:rsid w:val="00F30552"/>
    <w:rsid w:val="00F30946"/>
    <w:rsid w:val="00F32854"/>
    <w:rsid w:val="00F33A0C"/>
    <w:rsid w:val="00F341C4"/>
    <w:rsid w:val="00F42DE6"/>
    <w:rsid w:val="00F43694"/>
    <w:rsid w:val="00F44003"/>
    <w:rsid w:val="00F4518B"/>
    <w:rsid w:val="00F46CE2"/>
    <w:rsid w:val="00F50CA4"/>
    <w:rsid w:val="00F55144"/>
    <w:rsid w:val="00F5572E"/>
    <w:rsid w:val="00F56BC2"/>
    <w:rsid w:val="00F57F94"/>
    <w:rsid w:val="00F63014"/>
    <w:rsid w:val="00F63A14"/>
    <w:rsid w:val="00F64032"/>
    <w:rsid w:val="00F649FD"/>
    <w:rsid w:val="00F65F2F"/>
    <w:rsid w:val="00F674C6"/>
    <w:rsid w:val="00F70008"/>
    <w:rsid w:val="00F718C0"/>
    <w:rsid w:val="00F757EE"/>
    <w:rsid w:val="00F8081A"/>
    <w:rsid w:val="00F816F3"/>
    <w:rsid w:val="00F850C6"/>
    <w:rsid w:val="00F867E2"/>
    <w:rsid w:val="00F86FBD"/>
    <w:rsid w:val="00F9015E"/>
    <w:rsid w:val="00F90A3B"/>
    <w:rsid w:val="00F91EAC"/>
    <w:rsid w:val="00F93782"/>
    <w:rsid w:val="00F95471"/>
    <w:rsid w:val="00F95B58"/>
    <w:rsid w:val="00F975B0"/>
    <w:rsid w:val="00FA0C24"/>
    <w:rsid w:val="00FA1CF4"/>
    <w:rsid w:val="00FA354F"/>
    <w:rsid w:val="00FA58C6"/>
    <w:rsid w:val="00FA593B"/>
    <w:rsid w:val="00FA707B"/>
    <w:rsid w:val="00FA73FE"/>
    <w:rsid w:val="00FB1284"/>
    <w:rsid w:val="00FB521E"/>
    <w:rsid w:val="00FB5239"/>
    <w:rsid w:val="00FB6660"/>
    <w:rsid w:val="00FC0EE2"/>
    <w:rsid w:val="00FC110B"/>
    <w:rsid w:val="00FC259E"/>
    <w:rsid w:val="00FC2FD7"/>
    <w:rsid w:val="00FC54E8"/>
    <w:rsid w:val="00FD1BE4"/>
    <w:rsid w:val="00FD1FBA"/>
    <w:rsid w:val="00FD2238"/>
    <w:rsid w:val="00FD27B7"/>
    <w:rsid w:val="00FD3A4C"/>
    <w:rsid w:val="00FD3F15"/>
    <w:rsid w:val="00FD40AE"/>
    <w:rsid w:val="00FD52A0"/>
    <w:rsid w:val="00FD5BE2"/>
    <w:rsid w:val="00FD74A8"/>
    <w:rsid w:val="00FD78BF"/>
    <w:rsid w:val="00FD79FD"/>
    <w:rsid w:val="00FE0043"/>
    <w:rsid w:val="00FE1A20"/>
    <w:rsid w:val="00FE256F"/>
    <w:rsid w:val="00FE2AC8"/>
    <w:rsid w:val="00FE2BD7"/>
    <w:rsid w:val="00FE4670"/>
    <w:rsid w:val="00FE46E7"/>
    <w:rsid w:val="00FE6868"/>
    <w:rsid w:val="00FE71B4"/>
    <w:rsid w:val="00FE7DA2"/>
    <w:rsid w:val="00FF0AE5"/>
    <w:rsid w:val="00FF3D30"/>
    <w:rsid w:val="00FF4298"/>
    <w:rsid w:val="00FF52B7"/>
    <w:rsid w:val="00FF5669"/>
    <w:rsid w:val="00FF5808"/>
    <w:rsid w:val="00FF5966"/>
    <w:rsid w:val="00FF640E"/>
    <w:rsid w:val="00FF682B"/>
    <w:rsid w:val="00FF6C14"/>
    <w:rsid w:val="00FF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31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styleId="1">
    <w:name w:val="heading 1"/>
    <w:basedOn w:val="a"/>
    <w:next w:val="a"/>
    <w:qFormat/>
    <w:rsid w:val="002F1398"/>
    <w:pPr>
      <w:keepNext/>
      <w:pageBreakBefore/>
      <w:pBdr>
        <w:bottom w:val="single" w:sz="20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uiPriority w:val="9"/>
    <w:qFormat/>
    <w:rsid w:val="002F1398"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qFormat/>
    <w:rsid w:val="002F1398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2F1398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2F1398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F1398"/>
  </w:style>
  <w:style w:type="character" w:customStyle="1" w:styleId="WW8Num1z1">
    <w:name w:val="WW8Num1z1"/>
    <w:rsid w:val="002F1398"/>
  </w:style>
  <w:style w:type="character" w:customStyle="1" w:styleId="WW8Num1z2">
    <w:name w:val="WW8Num1z2"/>
    <w:rsid w:val="002F1398"/>
  </w:style>
  <w:style w:type="character" w:customStyle="1" w:styleId="WW8Num1z3">
    <w:name w:val="WW8Num1z3"/>
    <w:rsid w:val="002F1398"/>
  </w:style>
  <w:style w:type="character" w:customStyle="1" w:styleId="WW8Num1z4">
    <w:name w:val="WW8Num1z4"/>
    <w:rsid w:val="002F1398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2F1398"/>
  </w:style>
  <w:style w:type="character" w:customStyle="1" w:styleId="WW8Num1z6">
    <w:name w:val="WW8Num1z6"/>
    <w:rsid w:val="002F1398"/>
  </w:style>
  <w:style w:type="character" w:customStyle="1" w:styleId="WW8Num1z7">
    <w:name w:val="WW8Num1z7"/>
    <w:rsid w:val="002F1398"/>
  </w:style>
  <w:style w:type="character" w:customStyle="1" w:styleId="WW8Num1z8">
    <w:name w:val="WW8Num1z8"/>
    <w:rsid w:val="002F1398"/>
  </w:style>
  <w:style w:type="character" w:customStyle="1" w:styleId="WW8Num2z0">
    <w:name w:val="WW8Num2z0"/>
    <w:rsid w:val="002F1398"/>
    <w:rPr>
      <w:rFonts w:ascii="Symbol" w:hAnsi="Symbol" w:cs="Symbol"/>
      <w:lang w:val="el-GR"/>
    </w:rPr>
  </w:style>
  <w:style w:type="character" w:customStyle="1" w:styleId="WW8Num3z0">
    <w:name w:val="WW8Num3z0"/>
    <w:rsid w:val="002F1398"/>
    <w:rPr>
      <w:lang w:val="el-GR"/>
    </w:rPr>
  </w:style>
  <w:style w:type="character" w:customStyle="1" w:styleId="WW8Num4z0">
    <w:name w:val="WW8Num4z0"/>
    <w:rsid w:val="002F1398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2F1398"/>
    <w:rPr>
      <w:shd w:val="clear" w:color="auto" w:fill="FFFF00"/>
      <w:lang w:val="el-GR"/>
    </w:rPr>
  </w:style>
  <w:style w:type="character" w:customStyle="1" w:styleId="WW8Num6z0">
    <w:name w:val="WW8Num6z0"/>
    <w:rsid w:val="002F1398"/>
    <w:rPr>
      <w:b/>
      <w:bCs/>
      <w:szCs w:val="22"/>
      <w:lang w:val="el-GR"/>
    </w:rPr>
  </w:style>
  <w:style w:type="character" w:customStyle="1" w:styleId="WW8Num6z1">
    <w:name w:val="WW8Num6z1"/>
    <w:rsid w:val="002F1398"/>
  </w:style>
  <w:style w:type="character" w:customStyle="1" w:styleId="WW8Num6z2">
    <w:name w:val="WW8Num6z2"/>
    <w:rsid w:val="002F1398"/>
  </w:style>
  <w:style w:type="character" w:customStyle="1" w:styleId="WW8Num6z3">
    <w:name w:val="WW8Num6z3"/>
    <w:rsid w:val="002F1398"/>
  </w:style>
  <w:style w:type="character" w:customStyle="1" w:styleId="WW8Num6z4">
    <w:name w:val="WW8Num6z4"/>
    <w:rsid w:val="002F1398"/>
  </w:style>
  <w:style w:type="character" w:customStyle="1" w:styleId="WW8Num6z5">
    <w:name w:val="WW8Num6z5"/>
    <w:rsid w:val="002F1398"/>
  </w:style>
  <w:style w:type="character" w:customStyle="1" w:styleId="WW8Num6z6">
    <w:name w:val="WW8Num6z6"/>
    <w:rsid w:val="002F1398"/>
  </w:style>
  <w:style w:type="character" w:customStyle="1" w:styleId="WW8Num6z7">
    <w:name w:val="WW8Num6z7"/>
    <w:rsid w:val="002F1398"/>
  </w:style>
  <w:style w:type="character" w:customStyle="1" w:styleId="WW8Num6z8">
    <w:name w:val="WW8Num6z8"/>
    <w:rsid w:val="002F1398"/>
  </w:style>
  <w:style w:type="character" w:customStyle="1" w:styleId="WW8Num7z0">
    <w:name w:val="WW8Num7z0"/>
    <w:rsid w:val="002F1398"/>
    <w:rPr>
      <w:b/>
      <w:bCs/>
      <w:szCs w:val="22"/>
      <w:lang w:val="el-GR"/>
    </w:rPr>
  </w:style>
  <w:style w:type="character" w:customStyle="1" w:styleId="WW8Num7z1">
    <w:name w:val="WW8Num7z1"/>
    <w:rsid w:val="002F1398"/>
    <w:rPr>
      <w:rFonts w:eastAsia="Calibri"/>
      <w:lang w:val="el-GR"/>
    </w:rPr>
  </w:style>
  <w:style w:type="character" w:customStyle="1" w:styleId="WW8Num7z2">
    <w:name w:val="WW8Num7z2"/>
    <w:rsid w:val="002F1398"/>
  </w:style>
  <w:style w:type="character" w:customStyle="1" w:styleId="WW8Num7z3">
    <w:name w:val="WW8Num7z3"/>
    <w:rsid w:val="002F1398"/>
  </w:style>
  <w:style w:type="character" w:customStyle="1" w:styleId="WW8Num7z4">
    <w:name w:val="WW8Num7z4"/>
    <w:rsid w:val="002F1398"/>
  </w:style>
  <w:style w:type="character" w:customStyle="1" w:styleId="WW8Num7z5">
    <w:name w:val="WW8Num7z5"/>
    <w:rsid w:val="002F1398"/>
  </w:style>
  <w:style w:type="character" w:customStyle="1" w:styleId="WW8Num7z6">
    <w:name w:val="WW8Num7z6"/>
    <w:rsid w:val="002F1398"/>
  </w:style>
  <w:style w:type="character" w:customStyle="1" w:styleId="WW8Num7z7">
    <w:name w:val="WW8Num7z7"/>
    <w:rsid w:val="002F1398"/>
  </w:style>
  <w:style w:type="character" w:customStyle="1" w:styleId="WW8Num7z8">
    <w:name w:val="WW8Num7z8"/>
    <w:rsid w:val="002F1398"/>
  </w:style>
  <w:style w:type="character" w:customStyle="1" w:styleId="WW8Num8z0">
    <w:name w:val="WW8Num8z0"/>
    <w:rsid w:val="002F1398"/>
    <w:rPr>
      <w:rFonts w:ascii="Symbol" w:hAnsi="Symbol" w:cs="OpenSymbol"/>
      <w:color w:val="5B9BD5"/>
    </w:rPr>
  </w:style>
  <w:style w:type="character" w:customStyle="1" w:styleId="WW8Num9z0">
    <w:name w:val="WW8Num9z0"/>
    <w:rsid w:val="002F1398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2F1398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sid w:val="002F1398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2F1398"/>
    <w:rPr>
      <w:rFonts w:ascii="Courier New" w:hAnsi="Courier New" w:cs="Courier New" w:hint="default"/>
    </w:rPr>
  </w:style>
  <w:style w:type="character" w:customStyle="1" w:styleId="WW8Num11z2">
    <w:name w:val="WW8Num11z2"/>
    <w:rsid w:val="002F1398"/>
    <w:rPr>
      <w:rFonts w:ascii="Wingdings" w:hAnsi="Wingdings" w:cs="Wingdings" w:hint="default"/>
    </w:rPr>
  </w:style>
  <w:style w:type="character" w:customStyle="1" w:styleId="50">
    <w:name w:val="Προεπιλεγμένη γραμματοσειρά5"/>
    <w:rsid w:val="002F1398"/>
  </w:style>
  <w:style w:type="character" w:customStyle="1" w:styleId="WW8Num10z1">
    <w:name w:val="WW8Num10z1"/>
    <w:rsid w:val="002F1398"/>
  </w:style>
  <w:style w:type="character" w:customStyle="1" w:styleId="WW8Num10z2">
    <w:name w:val="WW8Num10z2"/>
    <w:rsid w:val="002F1398"/>
  </w:style>
  <w:style w:type="character" w:customStyle="1" w:styleId="WW8Num10z3">
    <w:name w:val="WW8Num10z3"/>
    <w:rsid w:val="002F1398"/>
  </w:style>
  <w:style w:type="character" w:customStyle="1" w:styleId="WW8Num10z4">
    <w:name w:val="WW8Num10z4"/>
    <w:rsid w:val="002F1398"/>
  </w:style>
  <w:style w:type="character" w:customStyle="1" w:styleId="WW8Num10z5">
    <w:name w:val="WW8Num10z5"/>
    <w:rsid w:val="002F1398"/>
  </w:style>
  <w:style w:type="character" w:customStyle="1" w:styleId="WW8Num10z6">
    <w:name w:val="WW8Num10z6"/>
    <w:rsid w:val="002F1398"/>
  </w:style>
  <w:style w:type="character" w:customStyle="1" w:styleId="WW8Num10z7">
    <w:name w:val="WW8Num10z7"/>
    <w:rsid w:val="002F1398"/>
  </w:style>
  <w:style w:type="character" w:customStyle="1" w:styleId="WW8Num10z8">
    <w:name w:val="WW8Num10z8"/>
    <w:rsid w:val="002F1398"/>
  </w:style>
  <w:style w:type="character" w:customStyle="1" w:styleId="WW-">
    <w:name w:val="WW-Προεπιλεγμένη γραμματοσειρά"/>
    <w:rsid w:val="002F1398"/>
  </w:style>
  <w:style w:type="character" w:customStyle="1" w:styleId="WW-DefaultParagraphFont">
    <w:name w:val="WW-Default Paragraph Font"/>
    <w:rsid w:val="002F1398"/>
  </w:style>
  <w:style w:type="character" w:customStyle="1" w:styleId="WW8Num8z1">
    <w:name w:val="WW8Num8z1"/>
    <w:rsid w:val="002F1398"/>
    <w:rPr>
      <w:rFonts w:eastAsia="Calibri"/>
      <w:lang w:val="el-GR"/>
    </w:rPr>
  </w:style>
  <w:style w:type="character" w:customStyle="1" w:styleId="WW8Num8z2">
    <w:name w:val="WW8Num8z2"/>
    <w:rsid w:val="002F1398"/>
  </w:style>
  <w:style w:type="character" w:customStyle="1" w:styleId="WW8Num8z3">
    <w:name w:val="WW8Num8z3"/>
    <w:rsid w:val="002F1398"/>
  </w:style>
  <w:style w:type="character" w:customStyle="1" w:styleId="WW8Num8z4">
    <w:name w:val="WW8Num8z4"/>
    <w:rsid w:val="002F1398"/>
  </w:style>
  <w:style w:type="character" w:customStyle="1" w:styleId="WW8Num8z5">
    <w:name w:val="WW8Num8z5"/>
    <w:rsid w:val="002F1398"/>
  </w:style>
  <w:style w:type="character" w:customStyle="1" w:styleId="WW8Num8z6">
    <w:name w:val="WW8Num8z6"/>
    <w:rsid w:val="002F1398"/>
  </w:style>
  <w:style w:type="character" w:customStyle="1" w:styleId="WW8Num8z7">
    <w:name w:val="WW8Num8z7"/>
    <w:rsid w:val="002F1398"/>
  </w:style>
  <w:style w:type="character" w:customStyle="1" w:styleId="WW8Num8z8">
    <w:name w:val="WW8Num8z8"/>
    <w:rsid w:val="002F1398"/>
  </w:style>
  <w:style w:type="character" w:customStyle="1" w:styleId="WW8Num11z3">
    <w:name w:val="WW8Num11z3"/>
    <w:rsid w:val="002F1398"/>
  </w:style>
  <w:style w:type="character" w:customStyle="1" w:styleId="WW8Num11z4">
    <w:name w:val="WW8Num11z4"/>
    <w:rsid w:val="002F1398"/>
  </w:style>
  <w:style w:type="character" w:customStyle="1" w:styleId="WW8Num11z5">
    <w:name w:val="WW8Num11z5"/>
    <w:rsid w:val="002F1398"/>
  </w:style>
  <w:style w:type="character" w:customStyle="1" w:styleId="WW8Num11z6">
    <w:name w:val="WW8Num11z6"/>
    <w:rsid w:val="002F1398"/>
  </w:style>
  <w:style w:type="character" w:customStyle="1" w:styleId="WW8Num11z7">
    <w:name w:val="WW8Num11z7"/>
    <w:rsid w:val="002F1398"/>
  </w:style>
  <w:style w:type="character" w:customStyle="1" w:styleId="WW8Num11z8">
    <w:name w:val="WW8Num11z8"/>
    <w:rsid w:val="002F1398"/>
  </w:style>
  <w:style w:type="character" w:customStyle="1" w:styleId="WW-DefaultParagraphFont1">
    <w:name w:val="WW-Default Paragraph Font1"/>
    <w:rsid w:val="002F1398"/>
  </w:style>
  <w:style w:type="character" w:customStyle="1" w:styleId="40">
    <w:name w:val="Προεπιλεγμένη γραμματοσειρά4"/>
    <w:rsid w:val="002F1398"/>
  </w:style>
  <w:style w:type="character" w:customStyle="1" w:styleId="WW8Num2z1">
    <w:name w:val="WW8Num2z1"/>
    <w:rsid w:val="002F1398"/>
  </w:style>
  <w:style w:type="character" w:customStyle="1" w:styleId="WW8Num2z2">
    <w:name w:val="WW8Num2z2"/>
    <w:rsid w:val="002F1398"/>
  </w:style>
  <w:style w:type="character" w:customStyle="1" w:styleId="WW8Num2z3">
    <w:name w:val="WW8Num2z3"/>
    <w:rsid w:val="002F1398"/>
  </w:style>
  <w:style w:type="character" w:customStyle="1" w:styleId="WW8Num2z4">
    <w:name w:val="WW8Num2z4"/>
    <w:rsid w:val="002F1398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2F1398"/>
  </w:style>
  <w:style w:type="character" w:customStyle="1" w:styleId="WW8Num2z6">
    <w:name w:val="WW8Num2z6"/>
    <w:rsid w:val="002F1398"/>
  </w:style>
  <w:style w:type="character" w:customStyle="1" w:styleId="WW8Num2z7">
    <w:name w:val="WW8Num2z7"/>
    <w:rsid w:val="002F1398"/>
  </w:style>
  <w:style w:type="character" w:customStyle="1" w:styleId="WW8Num2z8">
    <w:name w:val="WW8Num2z8"/>
    <w:rsid w:val="002F1398"/>
  </w:style>
  <w:style w:type="character" w:customStyle="1" w:styleId="WW8Num9z1">
    <w:name w:val="WW8Num9z1"/>
    <w:rsid w:val="002F1398"/>
    <w:rPr>
      <w:rFonts w:eastAsia="Calibri"/>
      <w:lang w:val="el-GR"/>
    </w:rPr>
  </w:style>
  <w:style w:type="character" w:customStyle="1" w:styleId="WW8Num9z2">
    <w:name w:val="WW8Num9z2"/>
    <w:rsid w:val="002F1398"/>
  </w:style>
  <w:style w:type="character" w:customStyle="1" w:styleId="WW8Num9z3">
    <w:name w:val="WW8Num9z3"/>
    <w:rsid w:val="002F1398"/>
  </w:style>
  <w:style w:type="character" w:customStyle="1" w:styleId="WW8Num9z4">
    <w:name w:val="WW8Num9z4"/>
    <w:rsid w:val="002F1398"/>
  </w:style>
  <w:style w:type="character" w:customStyle="1" w:styleId="WW8Num9z5">
    <w:name w:val="WW8Num9z5"/>
    <w:rsid w:val="002F1398"/>
  </w:style>
  <w:style w:type="character" w:customStyle="1" w:styleId="WW8Num9z6">
    <w:name w:val="WW8Num9z6"/>
    <w:rsid w:val="002F1398"/>
  </w:style>
  <w:style w:type="character" w:customStyle="1" w:styleId="WW8Num9z7">
    <w:name w:val="WW8Num9z7"/>
    <w:rsid w:val="002F1398"/>
  </w:style>
  <w:style w:type="character" w:customStyle="1" w:styleId="WW8Num9z8">
    <w:name w:val="WW8Num9z8"/>
    <w:rsid w:val="002F1398"/>
  </w:style>
  <w:style w:type="character" w:customStyle="1" w:styleId="WW-DefaultParagraphFont11">
    <w:name w:val="WW-Default Paragraph Font11"/>
    <w:rsid w:val="002F1398"/>
  </w:style>
  <w:style w:type="character" w:customStyle="1" w:styleId="WW8Num12z0">
    <w:name w:val="WW8Num12z0"/>
    <w:rsid w:val="002F1398"/>
    <w:rPr>
      <w:rFonts w:ascii="Symbol" w:hAnsi="Symbol" w:cs="Symbol"/>
    </w:rPr>
  </w:style>
  <w:style w:type="character" w:customStyle="1" w:styleId="WW8Num12z1">
    <w:name w:val="WW8Num12z1"/>
    <w:rsid w:val="002F1398"/>
    <w:rPr>
      <w:rFonts w:ascii="Courier New" w:hAnsi="Courier New" w:cs="Courier New"/>
    </w:rPr>
  </w:style>
  <w:style w:type="character" w:customStyle="1" w:styleId="WW8Num12z2">
    <w:name w:val="WW8Num12z2"/>
    <w:rsid w:val="002F1398"/>
    <w:rPr>
      <w:rFonts w:ascii="Wingdings" w:hAnsi="Wingdings" w:cs="Wingdings"/>
    </w:rPr>
  </w:style>
  <w:style w:type="character" w:customStyle="1" w:styleId="WW-DefaultParagraphFont111">
    <w:name w:val="WW-Default Paragraph Font111"/>
    <w:rsid w:val="002F1398"/>
  </w:style>
  <w:style w:type="character" w:customStyle="1" w:styleId="WW-DefaultParagraphFont1111">
    <w:name w:val="WW-Default Paragraph Font1111"/>
    <w:rsid w:val="002F1398"/>
  </w:style>
  <w:style w:type="character" w:customStyle="1" w:styleId="WW-DefaultParagraphFont11111">
    <w:name w:val="WW-Default Paragraph Font11111"/>
    <w:rsid w:val="002F1398"/>
  </w:style>
  <w:style w:type="character" w:customStyle="1" w:styleId="30">
    <w:name w:val="Προεπιλεγμένη γραμματοσειρά3"/>
    <w:rsid w:val="002F1398"/>
  </w:style>
  <w:style w:type="character" w:customStyle="1" w:styleId="WW-DefaultParagraphFont111111">
    <w:name w:val="WW-Default Paragraph Font111111"/>
    <w:rsid w:val="002F1398"/>
  </w:style>
  <w:style w:type="character" w:customStyle="1" w:styleId="DefaultParagraphFont2">
    <w:name w:val="Default Paragraph Font2"/>
    <w:rsid w:val="002F1398"/>
  </w:style>
  <w:style w:type="character" w:customStyle="1" w:styleId="WW8Num12z3">
    <w:name w:val="WW8Num12z3"/>
    <w:rsid w:val="002F1398"/>
  </w:style>
  <w:style w:type="character" w:customStyle="1" w:styleId="WW8Num12z4">
    <w:name w:val="WW8Num12z4"/>
    <w:rsid w:val="002F1398"/>
  </w:style>
  <w:style w:type="character" w:customStyle="1" w:styleId="WW8Num12z5">
    <w:name w:val="WW8Num12z5"/>
    <w:rsid w:val="002F1398"/>
  </w:style>
  <w:style w:type="character" w:customStyle="1" w:styleId="WW8Num12z6">
    <w:name w:val="WW8Num12z6"/>
    <w:rsid w:val="002F1398"/>
  </w:style>
  <w:style w:type="character" w:customStyle="1" w:styleId="WW8Num12z7">
    <w:name w:val="WW8Num12z7"/>
    <w:rsid w:val="002F1398"/>
  </w:style>
  <w:style w:type="character" w:customStyle="1" w:styleId="WW8Num12z8">
    <w:name w:val="WW8Num12z8"/>
    <w:rsid w:val="002F1398"/>
  </w:style>
  <w:style w:type="character" w:customStyle="1" w:styleId="WW8Num13z0">
    <w:name w:val="WW8Num13z0"/>
    <w:rsid w:val="002F1398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2F1398"/>
  </w:style>
  <w:style w:type="character" w:customStyle="1" w:styleId="WW8Num13z1">
    <w:name w:val="WW8Num13z1"/>
    <w:rsid w:val="002F1398"/>
    <w:rPr>
      <w:rFonts w:eastAsia="Calibri"/>
      <w:lang w:val="el-GR"/>
    </w:rPr>
  </w:style>
  <w:style w:type="character" w:customStyle="1" w:styleId="WW8Num13z2">
    <w:name w:val="WW8Num13z2"/>
    <w:rsid w:val="002F1398"/>
  </w:style>
  <w:style w:type="character" w:customStyle="1" w:styleId="WW8Num13z3">
    <w:name w:val="WW8Num13z3"/>
    <w:rsid w:val="002F1398"/>
  </w:style>
  <w:style w:type="character" w:customStyle="1" w:styleId="WW8Num13z4">
    <w:name w:val="WW8Num13z4"/>
    <w:rsid w:val="002F1398"/>
  </w:style>
  <w:style w:type="character" w:customStyle="1" w:styleId="WW8Num13z5">
    <w:name w:val="WW8Num13z5"/>
    <w:rsid w:val="002F1398"/>
  </w:style>
  <w:style w:type="character" w:customStyle="1" w:styleId="WW8Num13z6">
    <w:name w:val="WW8Num13z6"/>
    <w:rsid w:val="002F1398"/>
  </w:style>
  <w:style w:type="character" w:customStyle="1" w:styleId="WW8Num13z7">
    <w:name w:val="WW8Num13z7"/>
    <w:rsid w:val="002F1398"/>
  </w:style>
  <w:style w:type="character" w:customStyle="1" w:styleId="WW8Num13z8">
    <w:name w:val="WW8Num13z8"/>
    <w:rsid w:val="002F1398"/>
  </w:style>
  <w:style w:type="character" w:customStyle="1" w:styleId="WW8Num14z0">
    <w:name w:val="WW8Num14z0"/>
    <w:rsid w:val="002F1398"/>
    <w:rPr>
      <w:rFonts w:ascii="Symbol" w:hAnsi="Symbol" w:cs="OpenSymbol"/>
    </w:rPr>
  </w:style>
  <w:style w:type="character" w:customStyle="1" w:styleId="WW8Num14z1">
    <w:name w:val="WW8Num14z1"/>
    <w:rsid w:val="002F1398"/>
  </w:style>
  <w:style w:type="character" w:customStyle="1" w:styleId="WW8Num14z2">
    <w:name w:val="WW8Num14z2"/>
    <w:rsid w:val="002F1398"/>
  </w:style>
  <w:style w:type="character" w:customStyle="1" w:styleId="WW8Num14z3">
    <w:name w:val="WW8Num14z3"/>
    <w:rsid w:val="002F1398"/>
  </w:style>
  <w:style w:type="character" w:customStyle="1" w:styleId="WW8Num14z4">
    <w:name w:val="WW8Num14z4"/>
    <w:rsid w:val="002F1398"/>
  </w:style>
  <w:style w:type="character" w:customStyle="1" w:styleId="WW8Num14z5">
    <w:name w:val="WW8Num14z5"/>
    <w:rsid w:val="002F1398"/>
  </w:style>
  <w:style w:type="character" w:customStyle="1" w:styleId="WW8Num14z6">
    <w:name w:val="WW8Num14z6"/>
    <w:rsid w:val="002F1398"/>
  </w:style>
  <w:style w:type="character" w:customStyle="1" w:styleId="WW8Num14z7">
    <w:name w:val="WW8Num14z7"/>
    <w:rsid w:val="002F1398"/>
  </w:style>
  <w:style w:type="character" w:customStyle="1" w:styleId="WW8Num14z8">
    <w:name w:val="WW8Num14z8"/>
    <w:rsid w:val="002F1398"/>
  </w:style>
  <w:style w:type="character" w:customStyle="1" w:styleId="WW8Num15z0">
    <w:name w:val="WW8Num15z0"/>
    <w:rsid w:val="002F1398"/>
  </w:style>
  <w:style w:type="character" w:customStyle="1" w:styleId="WW8Num15z1">
    <w:name w:val="WW8Num15z1"/>
    <w:rsid w:val="002F1398"/>
  </w:style>
  <w:style w:type="character" w:customStyle="1" w:styleId="WW8Num15z2">
    <w:name w:val="WW8Num15z2"/>
    <w:rsid w:val="002F1398"/>
  </w:style>
  <w:style w:type="character" w:customStyle="1" w:styleId="WW8Num15z3">
    <w:name w:val="WW8Num15z3"/>
    <w:rsid w:val="002F1398"/>
  </w:style>
  <w:style w:type="character" w:customStyle="1" w:styleId="WW8Num15z4">
    <w:name w:val="WW8Num15z4"/>
    <w:rsid w:val="002F1398"/>
  </w:style>
  <w:style w:type="character" w:customStyle="1" w:styleId="WW8Num15z5">
    <w:name w:val="WW8Num15z5"/>
    <w:rsid w:val="002F1398"/>
  </w:style>
  <w:style w:type="character" w:customStyle="1" w:styleId="WW8Num15z6">
    <w:name w:val="WW8Num15z6"/>
    <w:rsid w:val="002F1398"/>
  </w:style>
  <w:style w:type="character" w:customStyle="1" w:styleId="WW8Num15z7">
    <w:name w:val="WW8Num15z7"/>
    <w:rsid w:val="002F1398"/>
  </w:style>
  <w:style w:type="character" w:customStyle="1" w:styleId="WW8Num15z8">
    <w:name w:val="WW8Num15z8"/>
    <w:rsid w:val="002F1398"/>
  </w:style>
  <w:style w:type="character" w:customStyle="1" w:styleId="WW8Num16z0">
    <w:name w:val="WW8Num16z0"/>
    <w:rsid w:val="002F1398"/>
  </w:style>
  <w:style w:type="character" w:customStyle="1" w:styleId="WW8Num16z1">
    <w:name w:val="WW8Num16z1"/>
    <w:rsid w:val="002F1398"/>
  </w:style>
  <w:style w:type="character" w:customStyle="1" w:styleId="WW8Num16z2">
    <w:name w:val="WW8Num16z2"/>
    <w:rsid w:val="002F1398"/>
  </w:style>
  <w:style w:type="character" w:customStyle="1" w:styleId="WW8Num16z3">
    <w:name w:val="WW8Num16z3"/>
    <w:rsid w:val="002F1398"/>
  </w:style>
  <w:style w:type="character" w:customStyle="1" w:styleId="WW8Num16z4">
    <w:name w:val="WW8Num16z4"/>
    <w:rsid w:val="002F1398"/>
  </w:style>
  <w:style w:type="character" w:customStyle="1" w:styleId="WW8Num16z5">
    <w:name w:val="WW8Num16z5"/>
    <w:rsid w:val="002F1398"/>
  </w:style>
  <w:style w:type="character" w:customStyle="1" w:styleId="WW8Num16z6">
    <w:name w:val="WW8Num16z6"/>
    <w:rsid w:val="002F1398"/>
  </w:style>
  <w:style w:type="character" w:customStyle="1" w:styleId="WW8Num16z7">
    <w:name w:val="WW8Num16z7"/>
    <w:rsid w:val="002F1398"/>
  </w:style>
  <w:style w:type="character" w:customStyle="1" w:styleId="WW8Num16z8">
    <w:name w:val="WW8Num16z8"/>
    <w:rsid w:val="002F1398"/>
  </w:style>
  <w:style w:type="character" w:customStyle="1" w:styleId="WW-DefaultParagraphFont11111111">
    <w:name w:val="WW-Default Paragraph Font11111111"/>
    <w:rsid w:val="002F1398"/>
  </w:style>
  <w:style w:type="character" w:customStyle="1" w:styleId="WW-DefaultParagraphFont111111111">
    <w:name w:val="WW-Default Paragraph Font111111111"/>
    <w:rsid w:val="002F1398"/>
  </w:style>
  <w:style w:type="character" w:customStyle="1" w:styleId="WW-DefaultParagraphFont1111111111">
    <w:name w:val="WW-Default Paragraph Font1111111111"/>
    <w:rsid w:val="002F1398"/>
  </w:style>
  <w:style w:type="character" w:customStyle="1" w:styleId="WW-DefaultParagraphFont11111111111">
    <w:name w:val="WW-Default Paragraph Font11111111111"/>
    <w:rsid w:val="002F1398"/>
  </w:style>
  <w:style w:type="character" w:customStyle="1" w:styleId="WW-DefaultParagraphFont111111111111">
    <w:name w:val="WW-Default Paragraph Font111111111111"/>
    <w:rsid w:val="002F1398"/>
  </w:style>
  <w:style w:type="character" w:customStyle="1" w:styleId="WW8Num17z0">
    <w:name w:val="WW8Num17z0"/>
    <w:rsid w:val="002F1398"/>
  </w:style>
  <w:style w:type="character" w:customStyle="1" w:styleId="WW8Num17z1">
    <w:name w:val="WW8Num17z1"/>
    <w:rsid w:val="002F1398"/>
  </w:style>
  <w:style w:type="character" w:customStyle="1" w:styleId="WW8Num17z2">
    <w:name w:val="WW8Num17z2"/>
    <w:rsid w:val="002F1398"/>
  </w:style>
  <w:style w:type="character" w:customStyle="1" w:styleId="WW8Num17z3">
    <w:name w:val="WW8Num17z3"/>
    <w:rsid w:val="002F1398"/>
  </w:style>
  <w:style w:type="character" w:customStyle="1" w:styleId="WW8Num17z4">
    <w:name w:val="WW8Num17z4"/>
    <w:rsid w:val="002F1398"/>
  </w:style>
  <w:style w:type="character" w:customStyle="1" w:styleId="WW8Num17z5">
    <w:name w:val="WW8Num17z5"/>
    <w:rsid w:val="002F1398"/>
  </w:style>
  <w:style w:type="character" w:customStyle="1" w:styleId="WW8Num17z6">
    <w:name w:val="WW8Num17z6"/>
    <w:rsid w:val="002F1398"/>
  </w:style>
  <w:style w:type="character" w:customStyle="1" w:styleId="WW8Num17z7">
    <w:name w:val="WW8Num17z7"/>
    <w:rsid w:val="002F1398"/>
  </w:style>
  <w:style w:type="character" w:customStyle="1" w:styleId="WW8Num17z8">
    <w:name w:val="WW8Num17z8"/>
    <w:rsid w:val="002F1398"/>
  </w:style>
  <w:style w:type="character" w:customStyle="1" w:styleId="WW8Num18z0">
    <w:name w:val="WW8Num18z0"/>
    <w:rsid w:val="002F1398"/>
  </w:style>
  <w:style w:type="character" w:customStyle="1" w:styleId="WW8Num18z1">
    <w:name w:val="WW8Num18z1"/>
    <w:rsid w:val="002F1398"/>
  </w:style>
  <w:style w:type="character" w:customStyle="1" w:styleId="WW8Num18z2">
    <w:name w:val="WW8Num18z2"/>
    <w:rsid w:val="002F1398"/>
  </w:style>
  <w:style w:type="character" w:customStyle="1" w:styleId="WW8Num18z3">
    <w:name w:val="WW8Num18z3"/>
    <w:rsid w:val="002F1398"/>
  </w:style>
  <w:style w:type="character" w:customStyle="1" w:styleId="WW8Num18z4">
    <w:name w:val="WW8Num18z4"/>
    <w:rsid w:val="002F1398"/>
  </w:style>
  <w:style w:type="character" w:customStyle="1" w:styleId="WW8Num18z5">
    <w:name w:val="WW8Num18z5"/>
    <w:rsid w:val="002F1398"/>
  </w:style>
  <w:style w:type="character" w:customStyle="1" w:styleId="WW8Num18z6">
    <w:name w:val="WW8Num18z6"/>
    <w:rsid w:val="002F1398"/>
  </w:style>
  <w:style w:type="character" w:customStyle="1" w:styleId="WW8Num18z7">
    <w:name w:val="WW8Num18z7"/>
    <w:rsid w:val="002F1398"/>
  </w:style>
  <w:style w:type="character" w:customStyle="1" w:styleId="WW8Num18z8">
    <w:name w:val="WW8Num18z8"/>
    <w:rsid w:val="002F1398"/>
  </w:style>
  <w:style w:type="character" w:customStyle="1" w:styleId="WW8Num3z1">
    <w:name w:val="WW8Num3z1"/>
    <w:rsid w:val="002F1398"/>
  </w:style>
  <w:style w:type="character" w:customStyle="1" w:styleId="WW8Num3z2">
    <w:name w:val="WW8Num3z2"/>
    <w:rsid w:val="002F1398"/>
  </w:style>
  <w:style w:type="character" w:customStyle="1" w:styleId="WW8Num3z3">
    <w:name w:val="WW8Num3z3"/>
    <w:rsid w:val="002F1398"/>
  </w:style>
  <w:style w:type="character" w:customStyle="1" w:styleId="WW8Num3z4">
    <w:name w:val="WW8Num3z4"/>
    <w:rsid w:val="002F1398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2F1398"/>
  </w:style>
  <w:style w:type="character" w:customStyle="1" w:styleId="WW8Num3z6">
    <w:name w:val="WW8Num3z6"/>
    <w:rsid w:val="002F1398"/>
  </w:style>
  <w:style w:type="character" w:customStyle="1" w:styleId="WW8Num3z7">
    <w:name w:val="WW8Num3z7"/>
    <w:rsid w:val="002F1398"/>
  </w:style>
  <w:style w:type="character" w:customStyle="1" w:styleId="WW8Num3z8">
    <w:name w:val="WW8Num3z8"/>
    <w:rsid w:val="002F1398"/>
  </w:style>
  <w:style w:type="character" w:customStyle="1" w:styleId="WW-DefaultParagraphFont1111111111111">
    <w:name w:val="WW-Default Paragraph Font1111111111111"/>
    <w:rsid w:val="002F1398"/>
  </w:style>
  <w:style w:type="character" w:customStyle="1" w:styleId="WW-DefaultParagraphFont11111111111111">
    <w:name w:val="WW-Default Paragraph Font11111111111111"/>
    <w:rsid w:val="002F1398"/>
  </w:style>
  <w:style w:type="character" w:customStyle="1" w:styleId="WW-DefaultParagraphFont111111111111111">
    <w:name w:val="WW-Default Paragraph Font111111111111111"/>
    <w:rsid w:val="002F1398"/>
  </w:style>
  <w:style w:type="character" w:customStyle="1" w:styleId="WW-DefaultParagraphFont1111111111111111">
    <w:name w:val="WW-Default Paragraph Font1111111111111111"/>
    <w:rsid w:val="002F1398"/>
  </w:style>
  <w:style w:type="character" w:customStyle="1" w:styleId="20">
    <w:name w:val="Προεπιλεγμένη γραμματοσειρά2"/>
    <w:rsid w:val="002F1398"/>
  </w:style>
  <w:style w:type="character" w:customStyle="1" w:styleId="WW8Num19z0">
    <w:name w:val="WW8Num19z0"/>
    <w:rsid w:val="002F1398"/>
    <w:rPr>
      <w:rFonts w:ascii="Calibri" w:hAnsi="Calibri" w:cs="Calibri"/>
    </w:rPr>
  </w:style>
  <w:style w:type="character" w:customStyle="1" w:styleId="WW8Num19z1">
    <w:name w:val="WW8Num19z1"/>
    <w:rsid w:val="002F1398"/>
  </w:style>
  <w:style w:type="character" w:customStyle="1" w:styleId="WW8Num20z0">
    <w:name w:val="WW8Num20z0"/>
    <w:rsid w:val="002F1398"/>
    <w:rPr>
      <w:rFonts w:ascii="Calibri" w:eastAsia="Calibri" w:hAnsi="Calibri" w:cs="Times New Roman"/>
    </w:rPr>
  </w:style>
  <w:style w:type="character" w:customStyle="1" w:styleId="WW8Num20z1">
    <w:name w:val="WW8Num20z1"/>
    <w:rsid w:val="002F1398"/>
    <w:rPr>
      <w:rFonts w:ascii="Courier New" w:hAnsi="Courier New" w:cs="Courier New"/>
    </w:rPr>
  </w:style>
  <w:style w:type="character" w:customStyle="1" w:styleId="WW8Num20z2">
    <w:name w:val="WW8Num20z2"/>
    <w:rsid w:val="002F1398"/>
    <w:rPr>
      <w:rFonts w:ascii="Wingdings" w:hAnsi="Wingdings" w:cs="Wingdings"/>
    </w:rPr>
  </w:style>
  <w:style w:type="character" w:customStyle="1" w:styleId="WW8Num20z3">
    <w:name w:val="WW8Num20z3"/>
    <w:rsid w:val="002F1398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2F1398"/>
  </w:style>
  <w:style w:type="character" w:customStyle="1" w:styleId="WW8Num19z2">
    <w:name w:val="WW8Num19z2"/>
    <w:rsid w:val="002F1398"/>
  </w:style>
  <w:style w:type="character" w:customStyle="1" w:styleId="WW8Num19z3">
    <w:name w:val="WW8Num19z3"/>
    <w:rsid w:val="002F1398"/>
  </w:style>
  <w:style w:type="character" w:customStyle="1" w:styleId="WW8Num19z4">
    <w:name w:val="WW8Num19z4"/>
    <w:rsid w:val="002F1398"/>
  </w:style>
  <w:style w:type="character" w:customStyle="1" w:styleId="WW8Num19z5">
    <w:name w:val="WW8Num19z5"/>
    <w:rsid w:val="002F1398"/>
  </w:style>
  <w:style w:type="character" w:customStyle="1" w:styleId="WW8Num19z6">
    <w:name w:val="WW8Num19z6"/>
    <w:rsid w:val="002F1398"/>
  </w:style>
  <w:style w:type="character" w:customStyle="1" w:styleId="WW8Num19z7">
    <w:name w:val="WW8Num19z7"/>
    <w:rsid w:val="002F1398"/>
  </w:style>
  <w:style w:type="character" w:customStyle="1" w:styleId="WW8Num19z8">
    <w:name w:val="WW8Num19z8"/>
    <w:rsid w:val="002F1398"/>
  </w:style>
  <w:style w:type="character" w:customStyle="1" w:styleId="WW8Num20z4">
    <w:name w:val="WW8Num20z4"/>
    <w:rsid w:val="002F1398"/>
  </w:style>
  <w:style w:type="character" w:customStyle="1" w:styleId="WW8Num20z5">
    <w:name w:val="WW8Num20z5"/>
    <w:rsid w:val="002F1398"/>
  </w:style>
  <w:style w:type="character" w:customStyle="1" w:styleId="WW8Num20z6">
    <w:name w:val="WW8Num20z6"/>
    <w:rsid w:val="002F1398"/>
  </w:style>
  <w:style w:type="character" w:customStyle="1" w:styleId="WW8Num20z7">
    <w:name w:val="WW8Num20z7"/>
    <w:rsid w:val="002F1398"/>
  </w:style>
  <w:style w:type="character" w:customStyle="1" w:styleId="WW8Num20z8">
    <w:name w:val="WW8Num20z8"/>
    <w:rsid w:val="002F1398"/>
  </w:style>
  <w:style w:type="character" w:customStyle="1" w:styleId="WW-DefaultParagraphFont111111111111111111">
    <w:name w:val="WW-Default Paragraph Font111111111111111111"/>
    <w:rsid w:val="002F1398"/>
  </w:style>
  <w:style w:type="character" w:customStyle="1" w:styleId="WW-DefaultParagraphFont1111111111111111111">
    <w:name w:val="WW-Default Paragraph Font1111111111111111111"/>
    <w:rsid w:val="002F1398"/>
  </w:style>
  <w:style w:type="character" w:customStyle="1" w:styleId="WW8Num21z0">
    <w:name w:val="WW8Num21z0"/>
    <w:rsid w:val="002F1398"/>
    <w:rPr>
      <w:rFonts w:ascii="Calibri" w:eastAsia="Times New Roman" w:hAnsi="Calibri" w:cs="Calibri"/>
    </w:rPr>
  </w:style>
  <w:style w:type="character" w:customStyle="1" w:styleId="WW8Num21z1">
    <w:name w:val="WW8Num21z1"/>
    <w:rsid w:val="002F1398"/>
    <w:rPr>
      <w:rFonts w:ascii="Courier New" w:hAnsi="Courier New" w:cs="Courier New"/>
    </w:rPr>
  </w:style>
  <w:style w:type="character" w:customStyle="1" w:styleId="WW8Num21z2">
    <w:name w:val="WW8Num21z2"/>
    <w:rsid w:val="002F1398"/>
    <w:rPr>
      <w:rFonts w:ascii="Wingdings" w:hAnsi="Wingdings" w:cs="Wingdings"/>
    </w:rPr>
  </w:style>
  <w:style w:type="character" w:customStyle="1" w:styleId="WW8Num21z3">
    <w:name w:val="WW8Num21z3"/>
    <w:rsid w:val="002F1398"/>
    <w:rPr>
      <w:rFonts w:ascii="Symbol" w:hAnsi="Symbol" w:cs="Symbol"/>
    </w:rPr>
  </w:style>
  <w:style w:type="character" w:customStyle="1" w:styleId="WW8Num22z0">
    <w:name w:val="WW8Num22z0"/>
    <w:rsid w:val="002F1398"/>
    <w:rPr>
      <w:rFonts w:ascii="Symbol" w:hAnsi="Symbol" w:cs="Symbol"/>
    </w:rPr>
  </w:style>
  <w:style w:type="character" w:customStyle="1" w:styleId="WW8Num22z1">
    <w:name w:val="WW8Num22z1"/>
    <w:rsid w:val="002F1398"/>
    <w:rPr>
      <w:rFonts w:ascii="Courier New" w:hAnsi="Courier New" w:cs="Courier New"/>
    </w:rPr>
  </w:style>
  <w:style w:type="character" w:customStyle="1" w:styleId="WW8Num22z2">
    <w:name w:val="WW8Num22z2"/>
    <w:rsid w:val="002F1398"/>
    <w:rPr>
      <w:rFonts w:ascii="Wingdings" w:hAnsi="Wingdings" w:cs="Wingdings"/>
    </w:rPr>
  </w:style>
  <w:style w:type="character" w:customStyle="1" w:styleId="WW8Num23z0">
    <w:name w:val="WW8Num23z0"/>
    <w:rsid w:val="002F1398"/>
    <w:rPr>
      <w:rFonts w:ascii="Calibri" w:eastAsia="Times New Roman" w:hAnsi="Calibri" w:cs="Calibri"/>
    </w:rPr>
  </w:style>
  <w:style w:type="character" w:customStyle="1" w:styleId="WW8Num23z1">
    <w:name w:val="WW8Num23z1"/>
    <w:rsid w:val="002F1398"/>
    <w:rPr>
      <w:rFonts w:ascii="Courier New" w:hAnsi="Courier New" w:cs="Courier New"/>
    </w:rPr>
  </w:style>
  <w:style w:type="character" w:customStyle="1" w:styleId="WW8Num23z2">
    <w:name w:val="WW8Num23z2"/>
    <w:rsid w:val="002F1398"/>
    <w:rPr>
      <w:rFonts w:ascii="Wingdings" w:hAnsi="Wingdings" w:cs="Wingdings"/>
    </w:rPr>
  </w:style>
  <w:style w:type="character" w:customStyle="1" w:styleId="WW8Num23z3">
    <w:name w:val="WW8Num23z3"/>
    <w:rsid w:val="002F1398"/>
    <w:rPr>
      <w:rFonts w:ascii="Symbol" w:hAnsi="Symbol" w:cs="Symbol"/>
    </w:rPr>
  </w:style>
  <w:style w:type="character" w:customStyle="1" w:styleId="WW8Num24z0">
    <w:name w:val="WW8Num24z0"/>
    <w:rsid w:val="002F1398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2F1398"/>
    <w:rPr>
      <w:rFonts w:ascii="Courier New" w:hAnsi="Courier New" w:cs="Courier New"/>
    </w:rPr>
  </w:style>
  <w:style w:type="character" w:customStyle="1" w:styleId="WW8Num24z2">
    <w:name w:val="WW8Num24z2"/>
    <w:rsid w:val="002F1398"/>
    <w:rPr>
      <w:rFonts w:ascii="Wingdings" w:hAnsi="Wingdings" w:cs="Wingdings"/>
    </w:rPr>
  </w:style>
  <w:style w:type="character" w:customStyle="1" w:styleId="WW8Num25z0">
    <w:name w:val="WW8Num25z0"/>
    <w:rsid w:val="002F1398"/>
    <w:rPr>
      <w:rFonts w:ascii="Symbol" w:hAnsi="Symbol" w:cs="Symbol"/>
    </w:rPr>
  </w:style>
  <w:style w:type="character" w:customStyle="1" w:styleId="WW8Num25z1">
    <w:name w:val="WW8Num25z1"/>
    <w:rsid w:val="002F1398"/>
    <w:rPr>
      <w:rFonts w:ascii="Courier New" w:hAnsi="Courier New" w:cs="Courier New"/>
    </w:rPr>
  </w:style>
  <w:style w:type="character" w:customStyle="1" w:styleId="WW8Num25z2">
    <w:name w:val="WW8Num25z2"/>
    <w:rsid w:val="002F1398"/>
    <w:rPr>
      <w:rFonts w:ascii="Wingdings" w:hAnsi="Wingdings" w:cs="Wingdings"/>
    </w:rPr>
  </w:style>
  <w:style w:type="character" w:customStyle="1" w:styleId="WW8Num26z0">
    <w:name w:val="WW8Num26z0"/>
    <w:rsid w:val="002F1398"/>
    <w:rPr>
      <w:rFonts w:ascii="Symbol" w:hAnsi="Symbol" w:cs="Symbol"/>
    </w:rPr>
  </w:style>
  <w:style w:type="character" w:customStyle="1" w:styleId="WW8Num26z1">
    <w:name w:val="WW8Num26z1"/>
    <w:rsid w:val="002F1398"/>
    <w:rPr>
      <w:rFonts w:ascii="Courier New" w:hAnsi="Courier New" w:cs="Courier New"/>
    </w:rPr>
  </w:style>
  <w:style w:type="character" w:customStyle="1" w:styleId="WW8Num26z2">
    <w:name w:val="WW8Num26z2"/>
    <w:rsid w:val="002F1398"/>
    <w:rPr>
      <w:rFonts w:ascii="Wingdings" w:hAnsi="Wingdings" w:cs="Wingdings"/>
    </w:rPr>
  </w:style>
  <w:style w:type="character" w:customStyle="1" w:styleId="WW8Num27z0">
    <w:name w:val="WW8Num27z0"/>
    <w:rsid w:val="002F1398"/>
    <w:rPr>
      <w:rFonts w:ascii="Calibri" w:eastAsia="Times New Roman" w:hAnsi="Calibri" w:cs="Calibri"/>
    </w:rPr>
  </w:style>
  <w:style w:type="character" w:customStyle="1" w:styleId="WW8Num27z1">
    <w:name w:val="WW8Num27z1"/>
    <w:rsid w:val="002F1398"/>
    <w:rPr>
      <w:rFonts w:ascii="Courier New" w:hAnsi="Courier New" w:cs="Courier New"/>
    </w:rPr>
  </w:style>
  <w:style w:type="character" w:customStyle="1" w:styleId="WW8Num27z2">
    <w:name w:val="WW8Num27z2"/>
    <w:rsid w:val="002F1398"/>
    <w:rPr>
      <w:rFonts w:ascii="Wingdings" w:hAnsi="Wingdings" w:cs="Wingdings"/>
    </w:rPr>
  </w:style>
  <w:style w:type="character" w:customStyle="1" w:styleId="WW8Num27z3">
    <w:name w:val="WW8Num27z3"/>
    <w:rsid w:val="002F1398"/>
    <w:rPr>
      <w:rFonts w:ascii="Symbol" w:hAnsi="Symbol" w:cs="Symbol"/>
    </w:rPr>
  </w:style>
  <w:style w:type="character" w:customStyle="1" w:styleId="WW8Num28z0">
    <w:name w:val="WW8Num28z0"/>
    <w:rsid w:val="002F1398"/>
    <w:rPr>
      <w:rFonts w:ascii="Symbol" w:hAnsi="Symbol" w:cs="Symbol"/>
    </w:rPr>
  </w:style>
  <w:style w:type="character" w:customStyle="1" w:styleId="WW8Num28z1">
    <w:name w:val="WW8Num28z1"/>
    <w:rsid w:val="002F1398"/>
    <w:rPr>
      <w:rFonts w:ascii="Courier New" w:hAnsi="Courier New" w:cs="Courier New"/>
    </w:rPr>
  </w:style>
  <w:style w:type="character" w:customStyle="1" w:styleId="WW8Num28z2">
    <w:name w:val="WW8Num28z2"/>
    <w:rsid w:val="002F1398"/>
    <w:rPr>
      <w:rFonts w:ascii="Wingdings" w:hAnsi="Wingdings" w:cs="Wingdings"/>
    </w:rPr>
  </w:style>
  <w:style w:type="character" w:customStyle="1" w:styleId="WW8Num29z0">
    <w:name w:val="WW8Num29z0"/>
    <w:rsid w:val="002F1398"/>
    <w:rPr>
      <w:rFonts w:ascii="Calibri" w:eastAsia="Times New Roman" w:hAnsi="Calibri" w:cs="Calibri"/>
    </w:rPr>
  </w:style>
  <w:style w:type="character" w:customStyle="1" w:styleId="WW8Num29z1">
    <w:name w:val="WW8Num29z1"/>
    <w:rsid w:val="002F1398"/>
    <w:rPr>
      <w:rFonts w:ascii="Courier New" w:hAnsi="Courier New" w:cs="Courier New"/>
    </w:rPr>
  </w:style>
  <w:style w:type="character" w:customStyle="1" w:styleId="WW8Num29z2">
    <w:name w:val="WW8Num29z2"/>
    <w:rsid w:val="002F1398"/>
    <w:rPr>
      <w:rFonts w:ascii="Wingdings" w:hAnsi="Wingdings" w:cs="Wingdings"/>
    </w:rPr>
  </w:style>
  <w:style w:type="character" w:customStyle="1" w:styleId="WW8Num29z3">
    <w:name w:val="WW8Num29z3"/>
    <w:rsid w:val="002F1398"/>
    <w:rPr>
      <w:rFonts w:ascii="Symbol" w:hAnsi="Symbol" w:cs="Symbol"/>
    </w:rPr>
  </w:style>
  <w:style w:type="character" w:customStyle="1" w:styleId="WW8Num30z0">
    <w:name w:val="WW8Num30z0"/>
    <w:rsid w:val="002F1398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2F1398"/>
    <w:rPr>
      <w:rFonts w:ascii="Courier New" w:hAnsi="Courier New" w:cs="Courier New"/>
    </w:rPr>
  </w:style>
  <w:style w:type="character" w:customStyle="1" w:styleId="WW8Num30z2">
    <w:name w:val="WW8Num30z2"/>
    <w:rsid w:val="002F1398"/>
    <w:rPr>
      <w:rFonts w:ascii="Wingdings" w:hAnsi="Wingdings" w:cs="Wingdings"/>
    </w:rPr>
  </w:style>
  <w:style w:type="character" w:customStyle="1" w:styleId="WW8Num31z0">
    <w:name w:val="WW8Num31z0"/>
    <w:rsid w:val="002F1398"/>
    <w:rPr>
      <w:rFonts w:cs="Times New Roman"/>
    </w:rPr>
  </w:style>
  <w:style w:type="character" w:customStyle="1" w:styleId="WW8Num32z0">
    <w:name w:val="WW8Num32z0"/>
    <w:rsid w:val="002F1398"/>
  </w:style>
  <w:style w:type="character" w:customStyle="1" w:styleId="WW8Num32z1">
    <w:name w:val="WW8Num32z1"/>
    <w:rsid w:val="002F1398"/>
  </w:style>
  <w:style w:type="character" w:customStyle="1" w:styleId="WW8Num32z2">
    <w:name w:val="WW8Num32z2"/>
    <w:rsid w:val="002F1398"/>
  </w:style>
  <w:style w:type="character" w:customStyle="1" w:styleId="WW8Num32z3">
    <w:name w:val="WW8Num32z3"/>
    <w:rsid w:val="002F1398"/>
  </w:style>
  <w:style w:type="character" w:customStyle="1" w:styleId="WW8Num32z4">
    <w:name w:val="WW8Num32z4"/>
    <w:rsid w:val="002F1398"/>
  </w:style>
  <w:style w:type="character" w:customStyle="1" w:styleId="WW8Num32z5">
    <w:name w:val="WW8Num32z5"/>
    <w:rsid w:val="002F1398"/>
  </w:style>
  <w:style w:type="character" w:customStyle="1" w:styleId="WW8Num32z6">
    <w:name w:val="WW8Num32z6"/>
    <w:rsid w:val="002F1398"/>
  </w:style>
  <w:style w:type="character" w:customStyle="1" w:styleId="WW8Num32z7">
    <w:name w:val="WW8Num32z7"/>
    <w:rsid w:val="002F1398"/>
  </w:style>
  <w:style w:type="character" w:customStyle="1" w:styleId="WW8Num32z8">
    <w:name w:val="WW8Num32z8"/>
    <w:rsid w:val="002F1398"/>
  </w:style>
  <w:style w:type="character" w:customStyle="1" w:styleId="WW8Num33z0">
    <w:name w:val="WW8Num33z0"/>
    <w:rsid w:val="002F1398"/>
    <w:rPr>
      <w:rFonts w:ascii="Symbol" w:eastAsia="Calibri" w:hAnsi="Symbol" w:cs="Symbol"/>
    </w:rPr>
  </w:style>
  <w:style w:type="character" w:customStyle="1" w:styleId="WW8Num33z1">
    <w:name w:val="WW8Num33z1"/>
    <w:rsid w:val="002F1398"/>
    <w:rPr>
      <w:rFonts w:ascii="Courier New" w:hAnsi="Courier New" w:cs="Courier New"/>
    </w:rPr>
  </w:style>
  <w:style w:type="character" w:customStyle="1" w:styleId="WW8Num33z2">
    <w:name w:val="WW8Num33z2"/>
    <w:rsid w:val="002F1398"/>
    <w:rPr>
      <w:rFonts w:ascii="Wingdings" w:hAnsi="Wingdings" w:cs="Wingdings"/>
    </w:rPr>
  </w:style>
  <w:style w:type="character" w:customStyle="1" w:styleId="WW8Num34z0">
    <w:name w:val="WW8Num34z0"/>
    <w:rsid w:val="002F1398"/>
    <w:rPr>
      <w:rFonts w:ascii="Symbol" w:hAnsi="Symbol" w:cs="Symbol"/>
    </w:rPr>
  </w:style>
  <w:style w:type="character" w:customStyle="1" w:styleId="WW8Num34z1">
    <w:name w:val="WW8Num34z1"/>
    <w:rsid w:val="002F1398"/>
    <w:rPr>
      <w:rFonts w:ascii="Courier New" w:hAnsi="Courier New" w:cs="Courier New"/>
    </w:rPr>
  </w:style>
  <w:style w:type="character" w:customStyle="1" w:styleId="WW8Num34z2">
    <w:name w:val="WW8Num34z2"/>
    <w:rsid w:val="002F1398"/>
    <w:rPr>
      <w:rFonts w:ascii="Wingdings" w:hAnsi="Wingdings" w:cs="Wingdings"/>
    </w:rPr>
  </w:style>
  <w:style w:type="character" w:customStyle="1" w:styleId="WW8Num35z0">
    <w:name w:val="WW8Num35z0"/>
    <w:rsid w:val="002F1398"/>
    <w:rPr>
      <w:rFonts w:ascii="Calibri" w:eastAsia="Times New Roman" w:hAnsi="Calibri" w:cs="Calibri"/>
    </w:rPr>
  </w:style>
  <w:style w:type="character" w:customStyle="1" w:styleId="WW8Num35z1">
    <w:name w:val="WW8Num35z1"/>
    <w:rsid w:val="002F1398"/>
    <w:rPr>
      <w:rFonts w:ascii="Courier New" w:hAnsi="Courier New" w:cs="Courier New"/>
    </w:rPr>
  </w:style>
  <w:style w:type="character" w:customStyle="1" w:styleId="WW8Num35z2">
    <w:name w:val="WW8Num35z2"/>
    <w:rsid w:val="002F1398"/>
    <w:rPr>
      <w:rFonts w:ascii="Wingdings" w:hAnsi="Wingdings" w:cs="Wingdings"/>
    </w:rPr>
  </w:style>
  <w:style w:type="character" w:customStyle="1" w:styleId="WW8Num35z3">
    <w:name w:val="WW8Num35z3"/>
    <w:rsid w:val="002F1398"/>
    <w:rPr>
      <w:rFonts w:ascii="Symbol" w:hAnsi="Symbol" w:cs="Symbol"/>
    </w:rPr>
  </w:style>
  <w:style w:type="character" w:customStyle="1" w:styleId="WW8Num36z0">
    <w:name w:val="WW8Num36z0"/>
    <w:rsid w:val="002F1398"/>
    <w:rPr>
      <w:lang w:val="el-GR"/>
    </w:rPr>
  </w:style>
  <w:style w:type="character" w:customStyle="1" w:styleId="WW8Num36z1">
    <w:name w:val="WW8Num36z1"/>
    <w:rsid w:val="002F1398"/>
  </w:style>
  <w:style w:type="character" w:customStyle="1" w:styleId="WW8Num36z2">
    <w:name w:val="WW8Num36z2"/>
    <w:rsid w:val="002F1398"/>
  </w:style>
  <w:style w:type="character" w:customStyle="1" w:styleId="WW8Num36z3">
    <w:name w:val="WW8Num36z3"/>
    <w:rsid w:val="002F1398"/>
  </w:style>
  <w:style w:type="character" w:customStyle="1" w:styleId="WW8Num36z4">
    <w:name w:val="WW8Num36z4"/>
    <w:rsid w:val="002F1398"/>
  </w:style>
  <w:style w:type="character" w:customStyle="1" w:styleId="WW8Num36z5">
    <w:name w:val="WW8Num36z5"/>
    <w:rsid w:val="002F1398"/>
  </w:style>
  <w:style w:type="character" w:customStyle="1" w:styleId="WW8Num36z6">
    <w:name w:val="WW8Num36z6"/>
    <w:rsid w:val="002F1398"/>
  </w:style>
  <w:style w:type="character" w:customStyle="1" w:styleId="WW8Num36z7">
    <w:name w:val="WW8Num36z7"/>
    <w:rsid w:val="002F1398"/>
  </w:style>
  <w:style w:type="character" w:customStyle="1" w:styleId="WW8Num36z8">
    <w:name w:val="WW8Num36z8"/>
    <w:rsid w:val="002F1398"/>
  </w:style>
  <w:style w:type="character" w:customStyle="1" w:styleId="WW8Num37z0">
    <w:name w:val="WW8Num37z0"/>
    <w:rsid w:val="002F1398"/>
    <w:rPr>
      <w:rFonts w:ascii="Calibri" w:eastAsia="Times New Roman" w:hAnsi="Calibri" w:cs="Calibri"/>
    </w:rPr>
  </w:style>
  <w:style w:type="character" w:customStyle="1" w:styleId="WW8Num37z1">
    <w:name w:val="WW8Num37z1"/>
    <w:rsid w:val="002F1398"/>
    <w:rPr>
      <w:rFonts w:ascii="Courier New" w:hAnsi="Courier New" w:cs="Courier New"/>
    </w:rPr>
  </w:style>
  <w:style w:type="character" w:customStyle="1" w:styleId="WW8Num37z2">
    <w:name w:val="WW8Num37z2"/>
    <w:rsid w:val="002F1398"/>
    <w:rPr>
      <w:rFonts w:ascii="Wingdings" w:hAnsi="Wingdings" w:cs="Wingdings"/>
    </w:rPr>
  </w:style>
  <w:style w:type="character" w:customStyle="1" w:styleId="WW8Num37z3">
    <w:name w:val="WW8Num37z3"/>
    <w:rsid w:val="002F1398"/>
    <w:rPr>
      <w:rFonts w:ascii="Symbol" w:hAnsi="Symbol" w:cs="Symbol"/>
    </w:rPr>
  </w:style>
  <w:style w:type="character" w:customStyle="1" w:styleId="WW8Num38z0">
    <w:name w:val="WW8Num38z0"/>
    <w:rsid w:val="002F1398"/>
  </w:style>
  <w:style w:type="character" w:customStyle="1" w:styleId="WW8Num38z1">
    <w:name w:val="WW8Num38z1"/>
    <w:rsid w:val="002F1398"/>
  </w:style>
  <w:style w:type="character" w:customStyle="1" w:styleId="WW8Num38z2">
    <w:name w:val="WW8Num38z2"/>
    <w:rsid w:val="002F1398"/>
  </w:style>
  <w:style w:type="character" w:customStyle="1" w:styleId="WW8Num38z3">
    <w:name w:val="WW8Num38z3"/>
    <w:rsid w:val="002F1398"/>
  </w:style>
  <w:style w:type="character" w:customStyle="1" w:styleId="WW8Num38z4">
    <w:name w:val="WW8Num38z4"/>
    <w:rsid w:val="002F1398"/>
  </w:style>
  <w:style w:type="character" w:customStyle="1" w:styleId="WW8Num38z5">
    <w:name w:val="WW8Num38z5"/>
    <w:rsid w:val="002F1398"/>
  </w:style>
  <w:style w:type="character" w:customStyle="1" w:styleId="WW8Num38z6">
    <w:name w:val="WW8Num38z6"/>
    <w:rsid w:val="002F1398"/>
  </w:style>
  <w:style w:type="character" w:customStyle="1" w:styleId="WW8Num38z7">
    <w:name w:val="WW8Num38z7"/>
    <w:rsid w:val="002F1398"/>
  </w:style>
  <w:style w:type="character" w:customStyle="1" w:styleId="WW8Num38z8">
    <w:name w:val="WW8Num38z8"/>
    <w:rsid w:val="002F1398"/>
  </w:style>
  <w:style w:type="character" w:customStyle="1" w:styleId="WW-DefaultParagraphFont11111111111111111111">
    <w:name w:val="WW-Default Paragraph Font11111111111111111111"/>
    <w:rsid w:val="002F1398"/>
  </w:style>
  <w:style w:type="character" w:customStyle="1" w:styleId="WW8Num4z1">
    <w:name w:val="WW8Num4z1"/>
    <w:rsid w:val="002F1398"/>
    <w:rPr>
      <w:rFonts w:cs="Times New Roman"/>
    </w:rPr>
  </w:style>
  <w:style w:type="character" w:customStyle="1" w:styleId="WW8Num5z1">
    <w:name w:val="WW8Num5z1"/>
    <w:rsid w:val="002F1398"/>
    <w:rPr>
      <w:rFonts w:cs="Times New Roman"/>
    </w:rPr>
  </w:style>
  <w:style w:type="character" w:customStyle="1" w:styleId="WW8Num29z4">
    <w:name w:val="WW8Num29z4"/>
    <w:rsid w:val="002F1398"/>
  </w:style>
  <w:style w:type="character" w:customStyle="1" w:styleId="WW8Num29z5">
    <w:name w:val="WW8Num29z5"/>
    <w:rsid w:val="002F1398"/>
  </w:style>
  <w:style w:type="character" w:customStyle="1" w:styleId="WW8Num29z6">
    <w:name w:val="WW8Num29z6"/>
    <w:rsid w:val="002F1398"/>
  </w:style>
  <w:style w:type="character" w:customStyle="1" w:styleId="WW8Num29z7">
    <w:name w:val="WW8Num29z7"/>
    <w:rsid w:val="002F1398"/>
  </w:style>
  <w:style w:type="character" w:customStyle="1" w:styleId="WW8Num29z8">
    <w:name w:val="WW8Num29z8"/>
    <w:rsid w:val="002F1398"/>
  </w:style>
  <w:style w:type="character" w:customStyle="1" w:styleId="WW8Num30z3">
    <w:name w:val="WW8Num30z3"/>
    <w:rsid w:val="002F1398"/>
    <w:rPr>
      <w:rFonts w:ascii="Symbol" w:hAnsi="Symbol" w:cs="Symbol"/>
    </w:rPr>
  </w:style>
  <w:style w:type="character" w:customStyle="1" w:styleId="WW8Num31z1">
    <w:name w:val="WW8Num31z1"/>
    <w:rsid w:val="002F1398"/>
  </w:style>
  <w:style w:type="character" w:customStyle="1" w:styleId="WW8Num31z2">
    <w:name w:val="WW8Num31z2"/>
    <w:rsid w:val="002F1398"/>
  </w:style>
  <w:style w:type="character" w:customStyle="1" w:styleId="WW8Num31z3">
    <w:name w:val="WW8Num31z3"/>
    <w:rsid w:val="002F1398"/>
  </w:style>
  <w:style w:type="character" w:customStyle="1" w:styleId="WW8Num31z4">
    <w:name w:val="WW8Num31z4"/>
    <w:rsid w:val="002F1398"/>
  </w:style>
  <w:style w:type="character" w:customStyle="1" w:styleId="WW8Num31z5">
    <w:name w:val="WW8Num31z5"/>
    <w:rsid w:val="002F1398"/>
  </w:style>
  <w:style w:type="character" w:customStyle="1" w:styleId="WW8Num31z6">
    <w:name w:val="WW8Num31z6"/>
    <w:rsid w:val="002F1398"/>
  </w:style>
  <w:style w:type="character" w:customStyle="1" w:styleId="WW8Num31z7">
    <w:name w:val="WW8Num31z7"/>
    <w:rsid w:val="002F1398"/>
  </w:style>
  <w:style w:type="character" w:customStyle="1" w:styleId="WW8Num31z8">
    <w:name w:val="WW8Num31z8"/>
    <w:rsid w:val="002F1398"/>
  </w:style>
  <w:style w:type="character" w:customStyle="1" w:styleId="WW8Num39z0">
    <w:name w:val="WW8Num39z0"/>
    <w:rsid w:val="002F1398"/>
    <w:rPr>
      <w:rFonts w:ascii="Calibri" w:eastAsia="Times New Roman" w:hAnsi="Calibri" w:cs="Calibri"/>
    </w:rPr>
  </w:style>
  <w:style w:type="character" w:customStyle="1" w:styleId="WW8Num39z1">
    <w:name w:val="WW8Num39z1"/>
    <w:rsid w:val="002F1398"/>
    <w:rPr>
      <w:rFonts w:ascii="Courier New" w:hAnsi="Courier New" w:cs="Courier New"/>
    </w:rPr>
  </w:style>
  <w:style w:type="character" w:customStyle="1" w:styleId="WW8Num39z2">
    <w:name w:val="WW8Num39z2"/>
    <w:rsid w:val="002F1398"/>
    <w:rPr>
      <w:rFonts w:ascii="Wingdings" w:hAnsi="Wingdings" w:cs="Wingdings"/>
    </w:rPr>
  </w:style>
  <w:style w:type="character" w:customStyle="1" w:styleId="WW8Num39z3">
    <w:name w:val="WW8Num39z3"/>
    <w:rsid w:val="002F1398"/>
    <w:rPr>
      <w:rFonts w:ascii="Symbol" w:hAnsi="Symbol" w:cs="Symbol"/>
    </w:rPr>
  </w:style>
  <w:style w:type="character" w:customStyle="1" w:styleId="WW8Num40z0">
    <w:name w:val="WW8Num40z0"/>
    <w:rsid w:val="002F1398"/>
    <w:rPr>
      <w:rFonts w:ascii="Symbol" w:hAnsi="Symbol" w:cs="Symbol"/>
    </w:rPr>
  </w:style>
  <w:style w:type="character" w:customStyle="1" w:styleId="WW8Num40z1">
    <w:name w:val="WW8Num40z1"/>
    <w:rsid w:val="002F1398"/>
    <w:rPr>
      <w:rFonts w:ascii="Courier New" w:hAnsi="Courier New" w:cs="Courier New"/>
    </w:rPr>
  </w:style>
  <w:style w:type="character" w:customStyle="1" w:styleId="WW8Num40z2">
    <w:name w:val="WW8Num40z2"/>
    <w:rsid w:val="002F1398"/>
    <w:rPr>
      <w:rFonts w:ascii="Wingdings" w:hAnsi="Wingdings" w:cs="Wingdings"/>
    </w:rPr>
  </w:style>
  <w:style w:type="character" w:customStyle="1" w:styleId="WW8Num41z0">
    <w:name w:val="WW8Num41z0"/>
    <w:rsid w:val="002F1398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2F1398"/>
    <w:rPr>
      <w:rFonts w:cs="Times New Roman"/>
    </w:rPr>
  </w:style>
  <w:style w:type="character" w:customStyle="1" w:styleId="WW8Num41z2">
    <w:name w:val="WW8Num41z2"/>
    <w:rsid w:val="002F1398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2F1398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2F1398"/>
  </w:style>
  <w:style w:type="character" w:customStyle="1" w:styleId="Heading1Char">
    <w:name w:val="Heading 1 Char"/>
    <w:rsid w:val="002F1398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2F1398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2F1398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2F1398"/>
    <w:rPr>
      <w:sz w:val="24"/>
      <w:szCs w:val="24"/>
      <w:lang w:val="en-GB"/>
    </w:rPr>
  </w:style>
  <w:style w:type="character" w:customStyle="1" w:styleId="FooterChar">
    <w:name w:val="Footer Char"/>
    <w:rsid w:val="002F1398"/>
    <w:rPr>
      <w:rFonts w:eastAsia="MS Mincho" w:cs="Times New Roman"/>
      <w:sz w:val="24"/>
      <w:szCs w:val="24"/>
      <w:lang w:val="en-US" w:eastAsia="ja-JP"/>
    </w:rPr>
  </w:style>
  <w:style w:type="character" w:customStyle="1" w:styleId="22">
    <w:name w:val="Παραπομπή σχολίου2"/>
    <w:rsid w:val="002F1398"/>
    <w:rPr>
      <w:sz w:val="16"/>
    </w:rPr>
  </w:style>
  <w:style w:type="character" w:styleId="-">
    <w:name w:val="Hyperlink"/>
    <w:uiPriority w:val="99"/>
    <w:rsid w:val="002F1398"/>
    <w:rPr>
      <w:color w:val="0000FF"/>
      <w:u w:val="single"/>
    </w:rPr>
  </w:style>
  <w:style w:type="character" w:customStyle="1" w:styleId="HeaderChar">
    <w:name w:val="Header Char"/>
    <w:rsid w:val="002F1398"/>
    <w:rPr>
      <w:rFonts w:cs="Times New Roman"/>
      <w:sz w:val="24"/>
      <w:szCs w:val="24"/>
      <w:lang w:val="en-GB"/>
    </w:rPr>
  </w:style>
  <w:style w:type="character" w:styleId="a3">
    <w:name w:val="page number"/>
    <w:rsid w:val="002F1398"/>
    <w:rPr>
      <w:rFonts w:cs="Times New Roman"/>
    </w:rPr>
  </w:style>
  <w:style w:type="character" w:customStyle="1" w:styleId="BalloonTextChar">
    <w:name w:val="Balloon Text Char"/>
    <w:rsid w:val="002F1398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2F1398"/>
    <w:rPr>
      <w:rFonts w:cs="Times New Roman"/>
      <w:lang w:val="en-GB"/>
    </w:rPr>
  </w:style>
  <w:style w:type="character" w:customStyle="1" w:styleId="CommentSubjectChar">
    <w:name w:val="Comment Subject Char"/>
    <w:rsid w:val="002F1398"/>
    <w:rPr>
      <w:rFonts w:cs="Times New Roman"/>
      <w:b/>
      <w:bCs/>
      <w:lang w:val="en-GB"/>
    </w:rPr>
  </w:style>
  <w:style w:type="character" w:customStyle="1" w:styleId="BodyTextChar">
    <w:name w:val="Body Text Char"/>
    <w:rsid w:val="002F1398"/>
    <w:rPr>
      <w:rFonts w:cs="Times New Roman"/>
      <w:sz w:val="24"/>
      <w:szCs w:val="24"/>
      <w:lang w:val="en-GB"/>
    </w:rPr>
  </w:style>
  <w:style w:type="character" w:customStyle="1" w:styleId="10">
    <w:name w:val="Κείμενο κράτησης θέσης1"/>
    <w:rsid w:val="002F1398"/>
    <w:rPr>
      <w:rFonts w:cs="Times New Roman"/>
      <w:color w:val="808080"/>
    </w:rPr>
  </w:style>
  <w:style w:type="character" w:customStyle="1" w:styleId="a4">
    <w:name w:val="Χαρακτήρες υποσημείωσης"/>
    <w:rsid w:val="002F1398"/>
    <w:rPr>
      <w:rFonts w:cs="Times New Roman"/>
      <w:vertAlign w:val="superscript"/>
    </w:rPr>
  </w:style>
  <w:style w:type="character" w:customStyle="1" w:styleId="FootnoteTextChar">
    <w:name w:val="Footnote Text Char"/>
    <w:rsid w:val="002F1398"/>
    <w:rPr>
      <w:rFonts w:ascii="Calibri" w:hAnsi="Calibri" w:cs="Times New Roman"/>
    </w:rPr>
  </w:style>
  <w:style w:type="character" w:customStyle="1" w:styleId="Heading3Char">
    <w:name w:val="Heading 3 Char"/>
    <w:rsid w:val="002F1398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2F1398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2F1398"/>
  </w:style>
  <w:style w:type="character" w:customStyle="1" w:styleId="Style1Char">
    <w:name w:val="Style1 Char"/>
    <w:rsid w:val="002F1398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2F1398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2F1398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2F1398"/>
    <w:rPr>
      <w:vertAlign w:val="superscript"/>
    </w:rPr>
  </w:style>
  <w:style w:type="character" w:customStyle="1" w:styleId="FootnoteReference2">
    <w:name w:val="Footnote Reference2"/>
    <w:rsid w:val="002F1398"/>
    <w:rPr>
      <w:vertAlign w:val="superscript"/>
    </w:rPr>
  </w:style>
  <w:style w:type="character" w:customStyle="1" w:styleId="EndnoteReference1">
    <w:name w:val="Endnote Reference1"/>
    <w:rsid w:val="002F1398"/>
    <w:rPr>
      <w:vertAlign w:val="superscript"/>
    </w:rPr>
  </w:style>
  <w:style w:type="character" w:customStyle="1" w:styleId="a6">
    <w:name w:val="Κουκκίδες"/>
    <w:rsid w:val="002F1398"/>
    <w:rPr>
      <w:rFonts w:ascii="OpenSymbol" w:eastAsia="OpenSymbol" w:hAnsi="OpenSymbol" w:cs="OpenSymbol"/>
    </w:rPr>
  </w:style>
  <w:style w:type="character" w:styleId="a7">
    <w:name w:val="Strong"/>
    <w:qFormat/>
    <w:rsid w:val="002F1398"/>
    <w:rPr>
      <w:b/>
      <w:bCs/>
    </w:rPr>
  </w:style>
  <w:style w:type="character" w:customStyle="1" w:styleId="11">
    <w:name w:val="Προεπιλεγμένη γραμματοσειρά1"/>
    <w:rsid w:val="002F1398"/>
  </w:style>
  <w:style w:type="character" w:customStyle="1" w:styleId="a8">
    <w:name w:val="Σύμβολο υποσημείωσης"/>
    <w:rsid w:val="002F1398"/>
    <w:rPr>
      <w:vertAlign w:val="superscript"/>
    </w:rPr>
  </w:style>
  <w:style w:type="character" w:styleId="a9">
    <w:name w:val="Emphasis"/>
    <w:uiPriority w:val="20"/>
    <w:qFormat/>
    <w:rsid w:val="002F1398"/>
    <w:rPr>
      <w:i/>
      <w:iCs/>
    </w:rPr>
  </w:style>
  <w:style w:type="character" w:customStyle="1" w:styleId="aa">
    <w:name w:val="Χαρακτήρες αρίθμησης"/>
    <w:rsid w:val="002F1398"/>
  </w:style>
  <w:style w:type="character" w:customStyle="1" w:styleId="normalwithoutspacingChar">
    <w:name w:val="normal_without_spacing Char"/>
    <w:rsid w:val="002F1398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2F1398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2F1398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2F1398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2F1398"/>
  </w:style>
  <w:style w:type="character" w:customStyle="1" w:styleId="BodyTextIndent3Char">
    <w:name w:val="Body Text Indent 3 Char"/>
    <w:rsid w:val="002F1398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2F1398"/>
    <w:rPr>
      <w:vertAlign w:val="superscript"/>
    </w:rPr>
  </w:style>
  <w:style w:type="character" w:customStyle="1" w:styleId="WW-EndnoteReference">
    <w:name w:val="WW-Endnote Reference"/>
    <w:rsid w:val="002F1398"/>
    <w:rPr>
      <w:vertAlign w:val="superscript"/>
    </w:rPr>
  </w:style>
  <w:style w:type="character" w:customStyle="1" w:styleId="FootnoteReference1">
    <w:name w:val="Footnote Reference1"/>
    <w:rsid w:val="002F1398"/>
    <w:rPr>
      <w:vertAlign w:val="superscript"/>
    </w:rPr>
  </w:style>
  <w:style w:type="character" w:customStyle="1" w:styleId="FootnoteTextChar2">
    <w:name w:val="Footnote Text Char2"/>
    <w:rsid w:val="002F1398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2F1398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2F1398"/>
  </w:style>
  <w:style w:type="character" w:customStyle="1" w:styleId="CommentTextChar1">
    <w:name w:val="Comment Text Char1"/>
    <w:rsid w:val="002F1398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2F1398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2F1398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2F1398"/>
    <w:rPr>
      <w:vertAlign w:val="superscript"/>
    </w:rPr>
  </w:style>
  <w:style w:type="character" w:customStyle="1" w:styleId="WW-EndnoteReference1">
    <w:name w:val="WW-Endnote Reference1"/>
    <w:rsid w:val="002F1398"/>
    <w:rPr>
      <w:vertAlign w:val="superscript"/>
    </w:rPr>
  </w:style>
  <w:style w:type="character" w:customStyle="1" w:styleId="WW-FootnoteReference2">
    <w:name w:val="WW-Footnote Reference2"/>
    <w:rsid w:val="002F1398"/>
    <w:rPr>
      <w:vertAlign w:val="superscript"/>
    </w:rPr>
  </w:style>
  <w:style w:type="character" w:customStyle="1" w:styleId="WW-EndnoteReference2">
    <w:name w:val="WW-Endnote Reference2"/>
    <w:rsid w:val="002F1398"/>
    <w:rPr>
      <w:vertAlign w:val="superscript"/>
    </w:rPr>
  </w:style>
  <w:style w:type="character" w:customStyle="1" w:styleId="FootnoteTextChar3">
    <w:name w:val="Footnote Text Char3"/>
    <w:rsid w:val="002F1398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2F1398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2F1398"/>
  </w:style>
  <w:style w:type="character" w:customStyle="1" w:styleId="foootChar">
    <w:name w:val="fooot Char"/>
    <w:basedOn w:val="footersChar1"/>
    <w:rsid w:val="002F1398"/>
  </w:style>
  <w:style w:type="character" w:customStyle="1" w:styleId="12">
    <w:name w:val="Παραπομπή υποσημείωσης1"/>
    <w:rsid w:val="002F1398"/>
    <w:rPr>
      <w:vertAlign w:val="superscript"/>
    </w:rPr>
  </w:style>
  <w:style w:type="character" w:customStyle="1" w:styleId="13">
    <w:name w:val="Παραπομπή σημείωσης τέλους1"/>
    <w:rsid w:val="002F1398"/>
    <w:rPr>
      <w:vertAlign w:val="superscript"/>
    </w:rPr>
  </w:style>
  <w:style w:type="character" w:customStyle="1" w:styleId="Char">
    <w:name w:val="Κείμενο πλαισίου Char"/>
    <w:rsid w:val="002F1398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2F1398"/>
    <w:rPr>
      <w:sz w:val="16"/>
      <w:szCs w:val="16"/>
    </w:rPr>
  </w:style>
  <w:style w:type="character" w:customStyle="1" w:styleId="Char0">
    <w:name w:val="Κείμενο σχολίου Char"/>
    <w:rsid w:val="002F1398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2F1398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uiPriority w:val="99"/>
    <w:rsid w:val="002F1398"/>
    <w:rPr>
      <w:rFonts w:ascii="Courier New" w:eastAsia="Times New Roman" w:hAnsi="Courier New" w:cs="Courier New"/>
    </w:rPr>
  </w:style>
  <w:style w:type="paragraph" w:styleId="-HTML">
    <w:name w:val="HTML Preformatted"/>
    <w:basedOn w:val="a"/>
    <w:link w:val="-HTMLChar"/>
    <w:uiPriority w:val="99"/>
    <w:unhideWhenUsed/>
    <w:rsid w:val="00376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WW-FootnoteReference3">
    <w:name w:val="WW-Footnote Reference3"/>
    <w:rsid w:val="002F1398"/>
    <w:rPr>
      <w:vertAlign w:val="superscript"/>
    </w:rPr>
  </w:style>
  <w:style w:type="character" w:customStyle="1" w:styleId="WW-EndnoteReference3">
    <w:name w:val="WW-Endnote Reference3"/>
    <w:rsid w:val="002F1398"/>
    <w:rPr>
      <w:vertAlign w:val="superscript"/>
    </w:rPr>
  </w:style>
  <w:style w:type="character" w:customStyle="1" w:styleId="WW-FootnoteReference4">
    <w:name w:val="WW-Footnote Reference4"/>
    <w:rsid w:val="002F1398"/>
    <w:rPr>
      <w:vertAlign w:val="superscript"/>
    </w:rPr>
  </w:style>
  <w:style w:type="character" w:customStyle="1" w:styleId="WW-EndnoteReference4">
    <w:name w:val="WW-Endnote Reference4"/>
    <w:rsid w:val="002F1398"/>
    <w:rPr>
      <w:vertAlign w:val="superscript"/>
    </w:rPr>
  </w:style>
  <w:style w:type="character" w:customStyle="1" w:styleId="WW-FootnoteReference5">
    <w:name w:val="WW-Footnote Reference5"/>
    <w:rsid w:val="002F1398"/>
    <w:rPr>
      <w:vertAlign w:val="superscript"/>
    </w:rPr>
  </w:style>
  <w:style w:type="character" w:customStyle="1" w:styleId="WW-EndnoteReference5">
    <w:name w:val="WW-Endnote Reference5"/>
    <w:rsid w:val="002F1398"/>
    <w:rPr>
      <w:vertAlign w:val="superscript"/>
    </w:rPr>
  </w:style>
  <w:style w:type="character" w:customStyle="1" w:styleId="WW-FootnoteReference6">
    <w:name w:val="WW-Footnote Reference6"/>
    <w:rsid w:val="002F1398"/>
    <w:rPr>
      <w:vertAlign w:val="superscript"/>
    </w:rPr>
  </w:style>
  <w:style w:type="character" w:styleId="-0">
    <w:name w:val="FollowedHyperlink"/>
    <w:uiPriority w:val="99"/>
    <w:rsid w:val="002F1398"/>
    <w:rPr>
      <w:color w:val="800000"/>
      <w:u w:val="single"/>
    </w:rPr>
  </w:style>
  <w:style w:type="character" w:customStyle="1" w:styleId="WW-EndnoteReference6">
    <w:name w:val="WW-Endnote Reference6"/>
    <w:rsid w:val="002F1398"/>
    <w:rPr>
      <w:vertAlign w:val="superscript"/>
    </w:rPr>
  </w:style>
  <w:style w:type="character" w:customStyle="1" w:styleId="WW-FootnoteReference7">
    <w:name w:val="WW-Footnote Reference7"/>
    <w:rsid w:val="002F1398"/>
    <w:rPr>
      <w:vertAlign w:val="superscript"/>
    </w:rPr>
  </w:style>
  <w:style w:type="character" w:customStyle="1" w:styleId="WW-EndnoteReference7">
    <w:name w:val="WW-Endnote Reference7"/>
    <w:rsid w:val="002F1398"/>
    <w:rPr>
      <w:vertAlign w:val="superscript"/>
    </w:rPr>
  </w:style>
  <w:style w:type="character" w:customStyle="1" w:styleId="WW-FootnoteReference8">
    <w:name w:val="WW-Footnote Reference8"/>
    <w:rsid w:val="002F1398"/>
    <w:rPr>
      <w:vertAlign w:val="superscript"/>
    </w:rPr>
  </w:style>
  <w:style w:type="character" w:customStyle="1" w:styleId="WW-EndnoteReference8">
    <w:name w:val="WW-Endnote Reference8"/>
    <w:rsid w:val="002F1398"/>
    <w:rPr>
      <w:vertAlign w:val="superscript"/>
    </w:rPr>
  </w:style>
  <w:style w:type="character" w:customStyle="1" w:styleId="WW-FootnoteReference9">
    <w:name w:val="WW-Footnote Reference9"/>
    <w:rsid w:val="002F1398"/>
    <w:rPr>
      <w:vertAlign w:val="superscript"/>
    </w:rPr>
  </w:style>
  <w:style w:type="character" w:customStyle="1" w:styleId="WW-EndnoteReference9">
    <w:name w:val="WW-Endnote Reference9"/>
    <w:rsid w:val="002F1398"/>
    <w:rPr>
      <w:vertAlign w:val="superscript"/>
    </w:rPr>
  </w:style>
  <w:style w:type="character" w:customStyle="1" w:styleId="WW-FootnoteReference10">
    <w:name w:val="WW-Footnote Reference10"/>
    <w:rsid w:val="002F1398"/>
    <w:rPr>
      <w:vertAlign w:val="superscript"/>
    </w:rPr>
  </w:style>
  <w:style w:type="character" w:customStyle="1" w:styleId="WW-EndnoteReference10">
    <w:name w:val="WW-Endnote Reference10"/>
    <w:rsid w:val="002F1398"/>
    <w:rPr>
      <w:vertAlign w:val="superscript"/>
    </w:rPr>
  </w:style>
  <w:style w:type="character" w:customStyle="1" w:styleId="WW-FootnoteReference11">
    <w:name w:val="WW-Footnote Reference11"/>
    <w:rsid w:val="002F1398"/>
    <w:rPr>
      <w:vertAlign w:val="superscript"/>
    </w:rPr>
  </w:style>
  <w:style w:type="character" w:customStyle="1" w:styleId="WW-EndnoteReference11">
    <w:name w:val="WW-Endnote Reference11"/>
    <w:rsid w:val="002F1398"/>
    <w:rPr>
      <w:vertAlign w:val="superscript"/>
    </w:rPr>
  </w:style>
  <w:style w:type="character" w:customStyle="1" w:styleId="WW-FootnoteReference12">
    <w:name w:val="WW-Footnote Reference12"/>
    <w:rsid w:val="002F1398"/>
    <w:rPr>
      <w:vertAlign w:val="superscript"/>
    </w:rPr>
  </w:style>
  <w:style w:type="character" w:customStyle="1" w:styleId="WW-EndnoteReference12">
    <w:name w:val="WW-Endnote Reference12"/>
    <w:rsid w:val="002F1398"/>
    <w:rPr>
      <w:vertAlign w:val="superscript"/>
    </w:rPr>
  </w:style>
  <w:style w:type="character" w:customStyle="1" w:styleId="WW-FootnoteReference13">
    <w:name w:val="WW-Footnote Reference13"/>
    <w:rsid w:val="002F1398"/>
    <w:rPr>
      <w:vertAlign w:val="superscript"/>
    </w:rPr>
  </w:style>
  <w:style w:type="character" w:customStyle="1" w:styleId="WW-EndnoteReference13">
    <w:name w:val="WW-Endnote Reference13"/>
    <w:rsid w:val="002F1398"/>
    <w:rPr>
      <w:vertAlign w:val="superscript"/>
    </w:rPr>
  </w:style>
  <w:style w:type="character" w:customStyle="1" w:styleId="41">
    <w:name w:val="Παραπομπή υποσημείωσης4"/>
    <w:rsid w:val="002F1398"/>
    <w:rPr>
      <w:vertAlign w:val="superscript"/>
    </w:rPr>
  </w:style>
  <w:style w:type="character" w:customStyle="1" w:styleId="ab">
    <w:name w:val="Σύμβολα σημείωσης τέλους"/>
    <w:rsid w:val="002F1398"/>
    <w:rPr>
      <w:vertAlign w:val="superscript"/>
    </w:rPr>
  </w:style>
  <w:style w:type="character" w:customStyle="1" w:styleId="23">
    <w:name w:val="Παραπομπή υποσημείωσης2"/>
    <w:rsid w:val="002F1398"/>
    <w:rPr>
      <w:vertAlign w:val="superscript"/>
    </w:rPr>
  </w:style>
  <w:style w:type="character" w:customStyle="1" w:styleId="24">
    <w:name w:val="Παραπομπή σημείωσης τέλους2"/>
    <w:rsid w:val="002F1398"/>
    <w:rPr>
      <w:vertAlign w:val="superscript"/>
    </w:rPr>
  </w:style>
  <w:style w:type="character" w:customStyle="1" w:styleId="WW-FootnoteReference14">
    <w:name w:val="WW-Footnote Reference14"/>
    <w:rsid w:val="002F1398"/>
    <w:rPr>
      <w:vertAlign w:val="superscript"/>
    </w:rPr>
  </w:style>
  <w:style w:type="character" w:customStyle="1" w:styleId="WW-EndnoteReference14">
    <w:name w:val="WW-Endnote Reference14"/>
    <w:rsid w:val="002F1398"/>
    <w:rPr>
      <w:vertAlign w:val="superscript"/>
    </w:rPr>
  </w:style>
  <w:style w:type="character" w:customStyle="1" w:styleId="WW-FootnoteReference15">
    <w:name w:val="WW-Footnote Reference15"/>
    <w:rsid w:val="002F1398"/>
    <w:rPr>
      <w:vertAlign w:val="superscript"/>
    </w:rPr>
  </w:style>
  <w:style w:type="character" w:customStyle="1" w:styleId="WW-EndnoteReference15">
    <w:name w:val="WW-Endnote Reference15"/>
    <w:rsid w:val="002F1398"/>
    <w:rPr>
      <w:vertAlign w:val="superscript"/>
    </w:rPr>
  </w:style>
  <w:style w:type="character" w:customStyle="1" w:styleId="WW-FootnoteReference16">
    <w:name w:val="WW-Footnote Reference16"/>
    <w:rsid w:val="002F1398"/>
    <w:rPr>
      <w:vertAlign w:val="superscript"/>
    </w:rPr>
  </w:style>
  <w:style w:type="character" w:customStyle="1" w:styleId="WW-EndnoteReference16">
    <w:name w:val="WW-Endnote Reference16"/>
    <w:rsid w:val="002F1398"/>
    <w:rPr>
      <w:vertAlign w:val="superscript"/>
    </w:rPr>
  </w:style>
  <w:style w:type="character" w:customStyle="1" w:styleId="WW-FootnoteReference17">
    <w:name w:val="WW-Footnote Reference17"/>
    <w:rsid w:val="002F1398"/>
    <w:rPr>
      <w:vertAlign w:val="superscript"/>
    </w:rPr>
  </w:style>
  <w:style w:type="character" w:customStyle="1" w:styleId="WW-EndnoteReference17">
    <w:name w:val="WW-Endnote Reference17"/>
    <w:rsid w:val="002F1398"/>
    <w:rPr>
      <w:vertAlign w:val="superscript"/>
    </w:rPr>
  </w:style>
  <w:style w:type="character" w:customStyle="1" w:styleId="31">
    <w:name w:val="Παραπομπή υποσημείωσης3"/>
    <w:rsid w:val="002F1398"/>
    <w:rPr>
      <w:vertAlign w:val="superscript"/>
    </w:rPr>
  </w:style>
  <w:style w:type="character" w:customStyle="1" w:styleId="32">
    <w:name w:val="Παραπομπή σημείωσης τέλους3"/>
    <w:rsid w:val="002F1398"/>
    <w:rPr>
      <w:vertAlign w:val="superscript"/>
    </w:rPr>
  </w:style>
  <w:style w:type="character" w:customStyle="1" w:styleId="WW-FootnoteReference18">
    <w:name w:val="WW-Footnote Reference18"/>
    <w:rsid w:val="002F1398"/>
    <w:rPr>
      <w:vertAlign w:val="superscript"/>
    </w:rPr>
  </w:style>
  <w:style w:type="character" w:customStyle="1" w:styleId="WW-EndnoteReference18">
    <w:name w:val="WW-Endnote Reference18"/>
    <w:rsid w:val="002F1398"/>
    <w:rPr>
      <w:vertAlign w:val="superscript"/>
    </w:rPr>
  </w:style>
  <w:style w:type="character" w:customStyle="1" w:styleId="WW-FootnoteReference19">
    <w:name w:val="WW-Footnote Reference19"/>
    <w:rsid w:val="002F1398"/>
    <w:rPr>
      <w:vertAlign w:val="superscript"/>
    </w:rPr>
  </w:style>
  <w:style w:type="character" w:customStyle="1" w:styleId="WW-EndnoteReference19">
    <w:name w:val="WW-Endnote Reference19"/>
    <w:rsid w:val="002F1398"/>
    <w:rPr>
      <w:vertAlign w:val="superscript"/>
    </w:rPr>
  </w:style>
  <w:style w:type="character" w:customStyle="1" w:styleId="WW-FootnoteReference20">
    <w:name w:val="WW-Footnote Reference20"/>
    <w:rsid w:val="002F1398"/>
    <w:rPr>
      <w:vertAlign w:val="superscript"/>
    </w:rPr>
  </w:style>
  <w:style w:type="character" w:customStyle="1" w:styleId="WW-EndnoteReference20">
    <w:name w:val="WW-Endnote Reference20"/>
    <w:rsid w:val="002F1398"/>
    <w:rPr>
      <w:vertAlign w:val="superscript"/>
    </w:rPr>
  </w:style>
  <w:style w:type="character" w:customStyle="1" w:styleId="ac">
    <w:name w:val="Σύνδεση ευρετηρίου"/>
    <w:rsid w:val="002F1398"/>
  </w:style>
  <w:style w:type="character" w:customStyle="1" w:styleId="WW-0">
    <w:name w:val="WW-Παραπομπή υποσημείωσης"/>
    <w:rsid w:val="002F1398"/>
    <w:rPr>
      <w:vertAlign w:val="superscript"/>
    </w:rPr>
  </w:style>
  <w:style w:type="character" w:customStyle="1" w:styleId="42">
    <w:name w:val="Παραπομπή σημείωσης τέλους4"/>
    <w:rsid w:val="002F1398"/>
    <w:rPr>
      <w:vertAlign w:val="superscript"/>
    </w:rPr>
  </w:style>
  <w:style w:type="character" w:customStyle="1" w:styleId="Char2">
    <w:name w:val="Κείμενο υποσημείωσης Char"/>
    <w:rsid w:val="002F1398"/>
    <w:rPr>
      <w:rFonts w:ascii="Calibri" w:hAnsi="Calibri" w:cs="Calibri"/>
      <w:sz w:val="18"/>
      <w:lang w:val="en-IE" w:eastAsia="zh-CN"/>
    </w:rPr>
  </w:style>
  <w:style w:type="character" w:styleId="ad">
    <w:name w:val="footnote reference"/>
    <w:uiPriority w:val="99"/>
    <w:rsid w:val="002F1398"/>
    <w:rPr>
      <w:vertAlign w:val="superscript"/>
    </w:rPr>
  </w:style>
  <w:style w:type="character" w:styleId="ae">
    <w:name w:val="endnote reference"/>
    <w:rsid w:val="002F1398"/>
    <w:rPr>
      <w:vertAlign w:val="superscript"/>
    </w:rPr>
  </w:style>
  <w:style w:type="character" w:customStyle="1" w:styleId="WW-FootnoteReference123">
    <w:name w:val="WW-Footnote Reference123"/>
    <w:rsid w:val="002F1398"/>
    <w:rPr>
      <w:vertAlign w:val="superscript"/>
    </w:rPr>
  </w:style>
  <w:style w:type="paragraph" w:customStyle="1" w:styleId="af">
    <w:name w:val="Επικεφαλίδα"/>
    <w:basedOn w:val="a"/>
    <w:next w:val="af0"/>
    <w:rsid w:val="002F1398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link w:val="Char3"/>
    <w:rsid w:val="002F1398"/>
    <w:pPr>
      <w:spacing w:after="240"/>
    </w:pPr>
  </w:style>
  <w:style w:type="paragraph" w:styleId="af1">
    <w:name w:val="List"/>
    <w:basedOn w:val="af0"/>
    <w:rsid w:val="002F1398"/>
    <w:rPr>
      <w:rFonts w:cs="Mangal"/>
    </w:rPr>
  </w:style>
  <w:style w:type="paragraph" w:customStyle="1" w:styleId="43">
    <w:name w:val="Λεζάντα4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af2">
    <w:name w:val="Ευρετήριο"/>
    <w:basedOn w:val="a"/>
    <w:rsid w:val="002F1398"/>
    <w:pPr>
      <w:suppressLineNumbers/>
    </w:pPr>
    <w:rPr>
      <w:rFonts w:cs="Mangal"/>
    </w:rPr>
  </w:style>
  <w:style w:type="paragraph" w:customStyle="1" w:styleId="WW-1">
    <w:name w:val="WW-Λεζάντα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15">
    <w:name w:val="Λεζάντα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2F1398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2F1398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customStyle="1" w:styleId="16">
    <w:name w:val="Ημερομηνία1"/>
    <w:basedOn w:val="a"/>
    <w:next w:val="a"/>
    <w:rsid w:val="002F1398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2F1398"/>
  </w:style>
  <w:style w:type="paragraph" w:customStyle="1" w:styleId="inserttext">
    <w:name w:val="insert text"/>
    <w:basedOn w:val="a"/>
    <w:rsid w:val="002F1398"/>
    <w:pPr>
      <w:spacing w:after="100"/>
      <w:ind w:left="794"/>
    </w:pPr>
    <w:rPr>
      <w:rFonts w:eastAsia="MS Mincho"/>
      <w:lang w:val="en-US" w:eastAsia="ja-JP"/>
    </w:rPr>
  </w:style>
  <w:style w:type="paragraph" w:styleId="af3">
    <w:name w:val="footer"/>
    <w:basedOn w:val="a"/>
    <w:link w:val="Char4"/>
    <w:rsid w:val="002F1398"/>
    <w:pPr>
      <w:spacing w:after="100"/>
    </w:pPr>
    <w:rPr>
      <w:rFonts w:eastAsia="MS Mincho" w:cs="Times New Roman"/>
      <w:lang w:val="en-US" w:eastAsia="ja-JP"/>
    </w:rPr>
  </w:style>
  <w:style w:type="character" w:customStyle="1" w:styleId="Char4">
    <w:name w:val="Υποσέλιδο Char"/>
    <w:link w:val="af3"/>
    <w:uiPriority w:val="99"/>
    <w:rsid w:val="00AB1692"/>
    <w:rPr>
      <w:rFonts w:ascii="Calibri" w:eastAsia="MS Mincho" w:hAnsi="Calibri" w:cs="Calibri"/>
      <w:sz w:val="22"/>
      <w:szCs w:val="24"/>
      <w:lang w:val="en-US" w:eastAsia="ja-JP"/>
    </w:rPr>
  </w:style>
  <w:style w:type="paragraph" w:styleId="af4">
    <w:name w:val="header"/>
    <w:basedOn w:val="a"/>
    <w:rsid w:val="002F1398"/>
  </w:style>
  <w:style w:type="paragraph" w:customStyle="1" w:styleId="26">
    <w:name w:val="Κείμενο πλαισίου2"/>
    <w:basedOn w:val="a"/>
    <w:rsid w:val="002F1398"/>
    <w:rPr>
      <w:rFonts w:ascii="Tahoma" w:hAnsi="Tahoma" w:cs="Tahoma"/>
      <w:sz w:val="16"/>
      <w:szCs w:val="16"/>
    </w:rPr>
  </w:style>
  <w:style w:type="paragraph" w:customStyle="1" w:styleId="27">
    <w:name w:val="Κείμενο σχολίου2"/>
    <w:basedOn w:val="a"/>
    <w:rsid w:val="002F1398"/>
    <w:rPr>
      <w:sz w:val="20"/>
      <w:szCs w:val="20"/>
    </w:rPr>
  </w:style>
  <w:style w:type="paragraph" w:customStyle="1" w:styleId="28">
    <w:name w:val="Θέμα σχολίου2"/>
    <w:basedOn w:val="27"/>
    <w:next w:val="27"/>
    <w:rsid w:val="002F1398"/>
    <w:rPr>
      <w:b/>
      <w:bCs/>
    </w:rPr>
  </w:style>
  <w:style w:type="paragraph" w:customStyle="1" w:styleId="29">
    <w:name w:val="Αναθεώρηση2"/>
    <w:rsid w:val="002F1398"/>
    <w:pPr>
      <w:suppressAutoHyphens/>
    </w:pPr>
    <w:rPr>
      <w:sz w:val="24"/>
      <w:szCs w:val="24"/>
      <w:lang w:val="en-GB" w:eastAsia="ar-SA"/>
    </w:rPr>
  </w:style>
  <w:style w:type="paragraph" w:customStyle="1" w:styleId="western">
    <w:name w:val="western"/>
    <w:basedOn w:val="a"/>
    <w:rsid w:val="002F1398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7">
    <w:name w:val="Παράγραφος λίστας1"/>
    <w:basedOn w:val="a"/>
    <w:rsid w:val="002F1398"/>
    <w:pPr>
      <w:spacing w:after="200"/>
      <w:ind w:left="720"/>
    </w:pPr>
  </w:style>
  <w:style w:type="paragraph" w:styleId="af5">
    <w:name w:val="footnote text"/>
    <w:basedOn w:val="a"/>
    <w:rsid w:val="002F1398"/>
    <w:pPr>
      <w:spacing w:after="0"/>
      <w:ind w:left="425" w:hanging="425"/>
    </w:pPr>
    <w:rPr>
      <w:sz w:val="18"/>
      <w:szCs w:val="20"/>
      <w:lang w:val="en-IE"/>
    </w:rPr>
  </w:style>
  <w:style w:type="paragraph" w:styleId="18">
    <w:name w:val="toc 1"/>
    <w:basedOn w:val="a"/>
    <w:next w:val="a"/>
    <w:uiPriority w:val="39"/>
    <w:rsid w:val="002F1398"/>
    <w:pPr>
      <w:spacing w:before="120"/>
      <w:jc w:val="left"/>
    </w:pPr>
    <w:rPr>
      <w:b/>
      <w:bCs/>
      <w:caps/>
      <w:sz w:val="20"/>
      <w:szCs w:val="20"/>
    </w:rPr>
  </w:style>
  <w:style w:type="paragraph" w:styleId="2a">
    <w:name w:val="toc 2"/>
    <w:basedOn w:val="a"/>
    <w:next w:val="a"/>
    <w:uiPriority w:val="39"/>
    <w:rsid w:val="002F1398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2F1398"/>
    <w:pPr>
      <w:spacing w:after="0"/>
      <w:ind w:left="440"/>
      <w:jc w:val="left"/>
    </w:pPr>
    <w:rPr>
      <w:i/>
      <w:iCs/>
      <w:sz w:val="20"/>
      <w:szCs w:val="20"/>
    </w:rPr>
  </w:style>
  <w:style w:type="paragraph" w:styleId="44">
    <w:name w:val="toc 4"/>
    <w:basedOn w:val="a"/>
    <w:next w:val="a"/>
    <w:uiPriority w:val="39"/>
    <w:rsid w:val="002F1398"/>
    <w:pPr>
      <w:spacing w:after="0"/>
      <w:ind w:left="660"/>
      <w:jc w:val="left"/>
    </w:pPr>
    <w:rPr>
      <w:sz w:val="18"/>
      <w:szCs w:val="18"/>
    </w:rPr>
  </w:style>
  <w:style w:type="paragraph" w:styleId="51">
    <w:name w:val="toc 5"/>
    <w:basedOn w:val="a"/>
    <w:next w:val="a"/>
    <w:uiPriority w:val="39"/>
    <w:rsid w:val="002F1398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uiPriority w:val="39"/>
    <w:rsid w:val="002F1398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uiPriority w:val="39"/>
    <w:rsid w:val="002F1398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uiPriority w:val="39"/>
    <w:rsid w:val="002F1398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uiPriority w:val="39"/>
    <w:rsid w:val="002F1398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2F1398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2F1398"/>
    <w:rPr>
      <w:rFonts w:ascii="Calibri" w:hAnsi="Calibri" w:cs="Calibri"/>
      <w:lang w:val="el-GR"/>
    </w:rPr>
  </w:style>
  <w:style w:type="paragraph" w:styleId="af6">
    <w:name w:val="endnote text"/>
    <w:basedOn w:val="a"/>
    <w:link w:val="Char5"/>
    <w:rsid w:val="002F1398"/>
    <w:rPr>
      <w:rFonts w:cs="Times New Roman"/>
      <w:sz w:val="20"/>
      <w:szCs w:val="20"/>
    </w:rPr>
  </w:style>
  <w:style w:type="character" w:customStyle="1" w:styleId="Char5">
    <w:name w:val="Κείμενο σημείωσης τέλους Char"/>
    <w:link w:val="af6"/>
    <w:rsid w:val="009669F2"/>
    <w:rPr>
      <w:rFonts w:ascii="Calibri" w:hAnsi="Calibri" w:cs="Calibri"/>
      <w:lang w:val="en-GB" w:eastAsia="ar-SA"/>
    </w:rPr>
  </w:style>
  <w:style w:type="paragraph" w:customStyle="1" w:styleId="Default">
    <w:name w:val="Default"/>
    <w:rsid w:val="002F1398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7">
    <w:name w:val="Προμορφοποιημένο κείμενο"/>
    <w:basedOn w:val="a"/>
    <w:rsid w:val="002F1398"/>
  </w:style>
  <w:style w:type="paragraph" w:styleId="af8">
    <w:name w:val="Body Text Indent"/>
    <w:basedOn w:val="a"/>
    <w:rsid w:val="002F1398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2F1398"/>
    <w:pPr>
      <w:spacing w:after="60"/>
    </w:pPr>
    <w:rPr>
      <w:lang w:val="el-GR"/>
    </w:rPr>
  </w:style>
  <w:style w:type="paragraph" w:customStyle="1" w:styleId="foothanging">
    <w:name w:val="foot_hanging"/>
    <w:basedOn w:val="af5"/>
    <w:rsid w:val="002F1398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"/>
    <w:rsid w:val="002F1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2F1398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customStyle="1" w:styleId="310">
    <w:name w:val="Σώμα κείμενου με εσοχή 31"/>
    <w:basedOn w:val="a"/>
    <w:rsid w:val="002F1398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9">
    <w:name w:val="Χωρίς διάστιχο1"/>
    <w:rsid w:val="002F1398"/>
    <w:pPr>
      <w:suppressAutoHyphens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customStyle="1" w:styleId="af9">
    <w:name w:val="Περιεχόμενα πίνακα"/>
    <w:basedOn w:val="a"/>
    <w:rsid w:val="002F1398"/>
    <w:pPr>
      <w:suppressLineNumbers/>
    </w:pPr>
  </w:style>
  <w:style w:type="paragraph" w:customStyle="1" w:styleId="afa">
    <w:name w:val="Επικεφαλίδα πίνακα"/>
    <w:basedOn w:val="af9"/>
    <w:rsid w:val="002F1398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2F1398"/>
  </w:style>
  <w:style w:type="paragraph" w:customStyle="1" w:styleId="Standard">
    <w:name w:val="Standard"/>
    <w:rsid w:val="002F1398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F1398"/>
    <w:pPr>
      <w:spacing w:after="120"/>
    </w:pPr>
  </w:style>
  <w:style w:type="paragraph" w:customStyle="1" w:styleId="Footnote">
    <w:name w:val="Footnote"/>
    <w:basedOn w:val="Standard"/>
    <w:rsid w:val="002F1398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2F1398"/>
    <w:rPr>
      <w:sz w:val="16"/>
      <w:szCs w:val="16"/>
    </w:rPr>
  </w:style>
  <w:style w:type="paragraph" w:customStyle="1" w:styleId="fooot">
    <w:name w:val="fooot"/>
    <w:basedOn w:val="footers"/>
    <w:rsid w:val="002F1398"/>
  </w:style>
  <w:style w:type="paragraph" w:customStyle="1" w:styleId="1a">
    <w:name w:val="Κείμενο πλαισίου1"/>
    <w:basedOn w:val="a"/>
    <w:rsid w:val="002F1398"/>
    <w:pPr>
      <w:spacing w:after="0"/>
    </w:pPr>
    <w:rPr>
      <w:rFonts w:ascii="Tahoma" w:hAnsi="Tahoma" w:cs="Tahoma"/>
      <w:sz w:val="16"/>
      <w:szCs w:val="16"/>
    </w:rPr>
  </w:style>
  <w:style w:type="paragraph" w:customStyle="1" w:styleId="1b">
    <w:name w:val="Κείμενο σχολίου1"/>
    <w:basedOn w:val="a"/>
    <w:rsid w:val="002F1398"/>
    <w:rPr>
      <w:sz w:val="20"/>
      <w:szCs w:val="20"/>
    </w:rPr>
  </w:style>
  <w:style w:type="paragraph" w:customStyle="1" w:styleId="1c">
    <w:name w:val="Θέμα σχολίου1"/>
    <w:basedOn w:val="1b"/>
    <w:next w:val="1b"/>
    <w:rsid w:val="002F1398"/>
    <w:rPr>
      <w:b/>
      <w:bCs/>
    </w:rPr>
  </w:style>
  <w:style w:type="paragraph" w:customStyle="1" w:styleId="-HTML1">
    <w:name w:val="Προ-διαμορφωμένο HTML1"/>
    <w:basedOn w:val="a"/>
    <w:rsid w:val="002F1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d">
    <w:name w:val="Αναθεώρηση1"/>
    <w:rsid w:val="002F1398"/>
    <w:pPr>
      <w:suppressAutoHyphens/>
    </w:pPr>
    <w:rPr>
      <w:rFonts w:ascii="Calibri" w:hAnsi="Calibri" w:cs="Calibri"/>
      <w:sz w:val="22"/>
      <w:szCs w:val="24"/>
      <w:lang w:val="en-GB" w:eastAsia="ar-SA"/>
    </w:rPr>
  </w:style>
  <w:style w:type="paragraph" w:customStyle="1" w:styleId="21">
    <w:name w:val="Λίστα με κουκκίδες 21"/>
    <w:basedOn w:val="a"/>
    <w:rsid w:val="002F1398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2"/>
    <w:rsid w:val="002F1398"/>
    <w:pPr>
      <w:tabs>
        <w:tab w:val="right" w:leader="dot" w:pos="7091"/>
      </w:tabs>
      <w:ind w:left="2547"/>
    </w:pPr>
  </w:style>
  <w:style w:type="paragraph" w:customStyle="1" w:styleId="afb">
    <w:name w:val="Οριζόντια γραμμή"/>
    <w:basedOn w:val="a"/>
    <w:next w:val="af0"/>
    <w:rsid w:val="002F1398"/>
    <w:pPr>
      <w:suppressLineNumbers/>
      <w:spacing w:after="283"/>
    </w:pPr>
    <w:rPr>
      <w:sz w:val="12"/>
      <w:szCs w:val="12"/>
    </w:rPr>
  </w:style>
  <w:style w:type="paragraph" w:customStyle="1" w:styleId="210">
    <w:name w:val="Σώμα κείμενου 21"/>
    <w:basedOn w:val="a"/>
    <w:rsid w:val="002F1398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2F1398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101">
    <w:name w:val="Κατάλογος περιεχομένων 10"/>
    <w:basedOn w:val="af2"/>
    <w:rsid w:val="002F1398"/>
    <w:pPr>
      <w:tabs>
        <w:tab w:val="right" w:leader="dot" w:pos="7091"/>
      </w:tabs>
      <w:ind w:left="2547"/>
    </w:pPr>
  </w:style>
  <w:style w:type="paragraph" w:styleId="afc">
    <w:name w:val="Balloon Text"/>
    <w:basedOn w:val="a"/>
    <w:link w:val="Char10"/>
    <w:uiPriority w:val="99"/>
    <w:semiHidden/>
    <w:unhideWhenUsed/>
    <w:rsid w:val="009E5776"/>
    <w:pPr>
      <w:spacing w:after="0"/>
    </w:pPr>
    <w:rPr>
      <w:rFonts w:ascii="Segoe UI" w:hAnsi="Segoe UI" w:cs="Times New Roman"/>
      <w:sz w:val="18"/>
      <w:szCs w:val="18"/>
    </w:rPr>
  </w:style>
  <w:style w:type="character" w:customStyle="1" w:styleId="Char10">
    <w:name w:val="Κείμενο πλαισίου Char1"/>
    <w:link w:val="afc"/>
    <w:uiPriority w:val="99"/>
    <w:semiHidden/>
    <w:rsid w:val="009E5776"/>
    <w:rPr>
      <w:rFonts w:ascii="Segoe UI" w:hAnsi="Segoe UI" w:cs="Segoe UI"/>
      <w:sz w:val="18"/>
      <w:szCs w:val="18"/>
      <w:lang w:val="en-GB" w:eastAsia="ar-SA"/>
    </w:rPr>
  </w:style>
  <w:style w:type="character" w:styleId="afd">
    <w:name w:val="annotation reference"/>
    <w:uiPriority w:val="99"/>
    <w:unhideWhenUsed/>
    <w:rsid w:val="009E5776"/>
    <w:rPr>
      <w:sz w:val="16"/>
      <w:szCs w:val="16"/>
    </w:rPr>
  </w:style>
  <w:style w:type="paragraph" w:styleId="afe">
    <w:name w:val="annotation text"/>
    <w:basedOn w:val="a"/>
    <w:link w:val="Char11"/>
    <w:uiPriority w:val="99"/>
    <w:unhideWhenUsed/>
    <w:rsid w:val="009E5776"/>
    <w:rPr>
      <w:rFonts w:cs="Times New Roman"/>
      <w:sz w:val="20"/>
      <w:szCs w:val="20"/>
    </w:rPr>
  </w:style>
  <w:style w:type="character" w:customStyle="1" w:styleId="Char11">
    <w:name w:val="Κείμενο σχολίου Char1"/>
    <w:link w:val="afe"/>
    <w:uiPriority w:val="99"/>
    <w:rsid w:val="009E5776"/>
    <w:rPr>
      <w:rFonts w:ascii="Calibri" w:hAnsi="Calibri" w:cs="Calibri"/>
      <w:lang w:val="en-GB" w:eastAsia="ar-SA"/>
    </w:rPr>
  </w:style>
  <w:style w:type="paragraph" w:styleId="aff">
    <w:name w:val="annotation subject"/>
    <w:basedOn w:val="afe"/>
    <w:next w:val="afe"/>
    <w:link w:val="Char12"/>
    <w:uiPriority w:val="99"/>
    <w:semiHidden/>
    <w:unhideWhenUsed/>
    <w:rsid w:val="009E5776"/>
    <w:rPr>
      <w:b/>
      <w:bCs/>
    </w:rPr>
  </w:style>
  <w:style w:type="character" w:customStyle="1" w:styleId="Char12">
    <w:name w:val="Θέμα σχολίου Char1"/>
    <w:link w:val="aff"/>
    <w:uiPriority w:val="99"/>
    <w:semiHidden/>
    <w:rsid w:val="009E5776"/>
    <w:rPr>
      <w:rFonts w:ascii="Calibri" w:hAnsi="Calibri" w:cs="Calibri"/>
      <w:b/>
      <w:bCs/>
      <w:lang w:val="en-GB" w:eastAsia="ar-SA"/>
    </w:rPr>
  </w:style>
  <w:style w:type="paragraph" w:styleId="aff0">
    <w:name w:val="Revision"/>
    <w:hidden/>
    <w:uiPriority w:val="99"/>
    <w:semiHidden/>
    <w:rsid w:val="000F3FCE"/>
    <w:rPr>
      <w:rFonts w:ascii="Calibri" w:hAnsi="Calibri" w:cs="Calibri"/>
      <w:sz w:val="22"/>
      <w:szCs w:val="24"/>
      <w:lang w:val="en-GB" w:eastAsia="ar-SA"/>
    </w:rPr>
  </w:style>
  <w:style w:type="character" w:customStyle="1" w:styleId="-HTMLChar1">
    <w:name w:val="Προ-διαμορφωμένο HTML Char1"/>
    <w:uiPriority w:val="99"/>
    <w:semiHidden/>
    <w:rsid w:val="0037683F"/>
    <w:rPr>
      <w:rFonts w:ascii="Courier New" w:hAnsi="Courier New" w:cs="Courier New"/>
      <w:lang w:val="en-GB" w:eastAsia="ar-SA"/>
    </w:rPr>
  </w:style>
  <w:style w:type="paragraph" w:styleId="aff1">
    <w:name w:val="List Paragraph"/>
    <w:basedOn w:val="a"/>
    <w:uiPriority w:val="34"/>
    <w:qFormat/>
    <w:rsid w:val="00292883"/>
    <w:pPr>
      <w:suppressAutoHyphens w:val="0"/>
      <w:spacing w:after="0"/>
      <w:ind w:left="720"/>
      <w:contextualSpacing/>
      <w:jc w:val="left"/>
    </w:pPr>
    <w:rPr>
      <w:rFonts w:ascii="CG Times" w:hAnsi="CG Times" w:cs="Times New Roman"/>
      <w:sz w:val="20"/>
      <w:szCs w:val="20"/>
      <w:lang w:val="en-US" w:eastAsia="el-GR"/>
    </w:rPr>
  </w:style>
  <w:style w:type="character" w:customStyle="1" w:styleId="aff2">
    <w:name w:val="Ανεπίλυτη αναφορά"/>
    <w:uiPriority w:val="99"/>
    <w:semiHidden/>
    <w:unhideWhenUsed/>
    <w:rsid w:val="0049092A"/>
    <w:rPr>
      <w:color w:val="605E5C"/>
      <w:shd w:val="clear" w:color="auto" w:fill="E1DFDD"/>
    </w:rPr>
  </w:style>
  <w:style w:type="paragraph" w:styleId="aff3">
    <w:name w:val="Plain Text"/>
    <w:basedOn w:val="a"/>
    <w:link w:val="Char6"/>
    <w:qFormat/>
    <w:rsid w:val="00FD52A0"/>
    <w:pPr>
      <w:suppressAutoHyphens w:val="0"/>
      <w:spacing w:after="0"/>
      <w:ind w:firstLine="720"/>
    </w:pPr>
    <w:rPr>
      <w:rFonts w:ascii="Courier New" w:eastAsia="MS Mincho" w:hAnsi="Courier New" w:cs="Courier New"/>
      <w:spacing w:val="-20"/>
      <w:szCs w:val="20"/>
      <w:lang w:val="el-GR" w:eastAsia="el-GR"/>
    </w:rPr>
  </w:style>
  <w:style w:type="character" w:customStyle="1" w:styleId="Char6">
    <w:name w:val="Απλό κείμενο Char"/>
    <w:basedOn w:val="a0"/>
    <w:link w:val="aff3"/>
    <w:qFormat/>
    <w:rsid w:val="00FD52A0"/>
    <w:rPr>
      <w:rFonts w:ascii="Courier New" w:eastAsia="MS Mincho" w:hAnsi="Courier New" w:cs="Courier New"/>
      <w:spacing w:val="-20"/>
      <w:sz w:val="22"/>
    </w:rPr>
  </w:style>
  <w:style w:type="paragraph" w:styleId="35">
    <w:name w:val="Body Text 3"/>
    <w:basedOn w:val="a"/>
    <w:link w:val="3Char"/>
    <w:unhideWhenUsed/>
    <w:rsid w:val="00FD52A0"/>
    <w:rPr>
      <w:sz w:val="16"/>
      <w:szCs w:val="16"/>
    </w:rPr>
  </w:style>
  <w:style w:type="character" w:customStyle="1" w:styleId="3Char">
    <w:name w:val="Σώμα κείμενου 3 Char"/>
    <w:basedOn w:val="a0"/>
    <w:link w:val="35"/>
    <w:rsid w:val="00FD52A0"/>
    <w:rPr>
      <w:rFonts w:ascii="Calibri" w:hAnsi="Calibri" w:cs="Calibri"/>
      <w:sz w:val="16"/>
      <w:szCs w:val="16"/>
      <w:lang w:val="en-GB" w:eastAsia="ar-SA"/>
    </w:rPr>
  </w:style>
  <w:style w:type="table" w:styleId="aff4">
    <w:name w:val="Table Grid"/>
    <w:basedOn w:val="a1"/>
    <w:uiPriority w:val="59"/>
    <w:rsid w:val="007C2414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AB1692"/>
    <w:pPr>
      <w:suppressAutoHyphens w:val="0"/>
      <w:spacing w:before="100" w:beforeAutospacing="1" w:after="100" w:afterAutospacing="1"/>
      <w:jc w:val="left"/>
    </w:pPr>
    <w:rPr>
      <w:rFonts w:ascii="Courier New" w:eastAsia="SimSun" w:hAnsi="Courier New" w:cs="Times New Roman"/>
      <w:spacing w:val="-20"/>
      <w:sz w:val="24"/>
      <w:lang w:val="el-GR" w:eastAsia="el-GR"/>
    </w:rPr>
  </w:style>
  <w:style w:type="paragraph" w:styleId="2b">
    <w:name w:val="Body Text Indent 2"/>
    <w:basedOn w:val="a"/>
    <w:link w:val="2Char0"/>
    <w:rsid w:val="00AB1692"/>
    <w:pPr>
      <w:suppressAutoHyphens w:val="0"/>
      <w:spacing w:after="0" w:line="240" w:lineRule="atLeast"/>
      <w:ind w:firstLine="720"/>
    </w:pPr>
    <w:rPr>
      <w:rFonts w:ascii="Courier New" w:eastAsia="SimSun" w:hAnsi="Courier New" w:cs="Arial"/>
      <w:spacing w:val="-20"/>
      <w:sz w:val="24"/>
      <w:szCs w:val="22"/>
      <w:lang w:val="el-GR" w:eastAsia="el-GR"/>
    </w:rPr>
  </w:style>
  <w:style w:type="character" w:customStyle="1" w:styleId="2Char0">
    <w:name w:val="Σώμα κείμενου με εσοχή 2 Char"/>
    <w:basedOn w:val="a0"/>
    <w:link w:val="2b"/>
    <w:rsid w:val="00AB1692"/>
    <w:rPr>
      <w:rFonts w:ascii="Courier New" w:eastAsia="SimSun" w:hAnsi="Courier New" w:cs="Arial"/>
      <w:spacing w:val="-20"/>
      <w:sz w:val="24"/>
      <w:szCs w:val="22"/>
    </w:rPr>
  </w:style>
  <w:style w:type="paragraph" w:customStyle="1" w:styleId="xl23">
    <w:name w:val="xl23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24">
    <w:name w:val="xl24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25">
    <w:name w:val="xl25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26">
    <w:name w:val="xl26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27">
    <w:name w:val="xl27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" w:hAnsi="Arial" w:cs="Times New Roman"/>
      <w:spacing w:val="-20"/>
      <w:sz w:val="24"/>
      <w:lang w:val="el-GR" w:eastAsia="el-GR"/>
    </w:rPr>
  </w:style>
  <w:style w:type="paragraph" w:customStyle="1" w:styleId="xl28">
    <w:name w:val="xl28"/>
    <w:basedOn w:val="a"/>
    <w:rsid w:val="00AB16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Times New Roman"/>
      <w:b/>
      <w:bCs/>
      <w:spacing w:val="-20"/>
      <w:szCs w:val="22"/>
      <w:lang w:val="el-GR" w:eastAsia="el-GR"/>
    </w:rPr>
  </w:style>
  <w:style w:type="paragraph" w:customStyle="1" w:styleId="xl29">
    <w:name w:val="xl29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Times New Roman"/>
      <w:b/>
      <w:bCs/>
      <w:spacing w:val="-20"/>
      <w:szCs w:val="22"/>
      <w:lang w:val="el-GR" w:eastAsia="el-GR"/>
    </w:rPr>
  </w:style>
  <w:style w:type="paragraph" w:customStyle="1" w:styleId="xl30">
    <w:name w:val="xl30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Times New Roman"/>
      <w:b/>
      <w:bCs/>
      <w:spacing w:val="-20"/>
      <w:szCs w:val="22"/>
      <w:lang w:val="el-GR" w:eastAsia="el-GR"/>
    </w:rPr>
  </w:style>
  <w:style w:type="paragraph" w:customStyle="1" w:styleId="xl31">
    <w:name w:val="xl31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Times New Roman"/>
      <w:b/>
      <w:bCs/>
      <w:spacing w:val="-20"/>
      <w:szCs w:val="22"/>
      <w:lang w:val="el-GR" w:eastAsia="el-GR"/>
    </w:rPr>
  </w:style>
  <w:style w:type="paragraph" w:customStyle="1" w:styleId="xl32">
    <w:name w:val="xl32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" w:hAnsi="Arial" w:cs="Times New Roman"/>
      <w:b/>
      <w:bCs/>
      <w:spacing w:val="-20"/>
      <w:szCs w:val="22"/>
      <w:lang w:val="el-GR" w:eastAsia="el-GR"/>
    </w:rPr>
  </w:style>
  <w:style w:type="paragraph" w:customStyle="1" w:styleId="xl33">
    <w:name w:val="xl33"/>
    <w:basedOn w:val="a"/>
    <w:rsid w:val="00AB16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34">
    <w:name w:val="xl34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35">
    <w:name w:val="xl35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36">
    <w:name w:val="xl36"/>
    <w:basedOn w:val="a"/>
    <w:rsid w:val="00AB16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Times New Roman"/>
      <w:spacing w:val="-20"/>
      <w:szCs w:val="22"/>
      <w:lang w:val="el-GR" w:eastAsia="el-GR"/>
    </w:rPr>
  </w:style>
  <w:style w:type="paragraph" w:customStyle="1" w:styleId="xl37">
    <w:name w:val="xl37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Times New Roman"/>
      <w:spacing w:val="-20"/>
      <w:szCs w:val="22"/>
      <w:lang w:val="el-GR" w:eastAsia="el-GR"/>
    </w:rPr>
  </w:style>
  <w:style w:type="paragraph" w:customStyle="1" w:styleId="xl38">
    <w:name w:val="xl38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Times New Roman"/>
      <w:spacing w:val="-20"/>
      <w:szCs w:val="22"/>
      <w:lang w:val="el-GR" w:eastAsia="el-GR"/>
    </w:rPr>
  </w:style>
  <w:style w:type="paragraph" w:customStyle="1" w:styleId="xl39">
    <w:name w:val="xl39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Times New Roman"/>
      <w:spacing w:val="-20"/>
      <w:szCs w:val="22"/>
      <w:lang w:val="el-GR" w:eastAsia="el-GR"/>
    </w:rPr>
  </w:style>
  <w:style w:type="paragraph" w:customStyle="1" w:styleId="xl40">
    <w:name w:val="xl40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1">
    <w:name w:val="xl41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2">
    <w:name w:val="xl42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3">
    <w:name w:val="xl43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left"/>
      <w:textAlignment w:val="center"/>
    </w:pPr>
    <w:rPr>
      <w:rFonts w:ascii="Arial" w:hAnsi="Arial" w:cs="Times New Roman"/>
      <w:spacing w:val="-20"/>
      <w:sz w:val="24"/>
      <w:lang w:val="el-GR" w:eastAsia="el-GR"/>
    </w:rPr>
  </w:style>
  <w:style w:type="paragraph" w:customStyle="1" w:styleId="xl44">
    <w:name w:val="xl44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Times New Roman"/>
      <w:spacing w:val="-20"/>
      <w:szCs w:val="22"/>
      <w:lang w:val="el-GR" w:eastAsia="el-GR"/>
    </w:rPr>
  </w:style>
  <w:style w:type="paragraph" w:customStyle="1" w:styleId="xl45">
    <w:name w:val="xl45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6">
    <w:name w:val="xl46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7">
    <w:name w:val="xl47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8">
    <w:name w:val="xl48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49">
    <w:name w:val="xl49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50">
    <w:name w:val="xl50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Times New Roman"/>
      <w:spacing w:val="-20"/>
      <w:sz w:val="24"/>
      <w:lang w:val="el-GR" w:eastAsia="el-GR"/>
    </w:rPr>
  </w:style>
  <w:style w:type="paragraph" w:customStyle="1" w:styleId="xl51">
    <w:name w:val="xl51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pacing w:val="-20"/>
      <w:szCs w:val="22"/>
      <w:lang w:val="el-GR" w:eastAsia="el-GR"/>
    </w:rPr>
  </w:style>
  <w:style w:type="paragraph" w:customStyle="1" w:styleId="xl52">
    <w:name w:val="xl52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spacing w:val="-20"/>
      <w:sz w:val="24"/>
      <w:lang w:val="el-GR" w:eastAsia="el-GR"/>
    </w:rPr>
  </w:style>
  <w:style w:type="paragraph" w:customStyle="1" w:styleId="xl54">
    <w:name w:val="xl54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spacing w:val="-20"/>
      <w:sz w:val="24"/>
      <w:lang w:val="el-GR" w:eastAsia="el-GR"/>
    </w:rPr>
  </w:style>
  <w:style w:type="paragraph" w:customStyle="1" w:styleId="xl55">
    <w:name w:val="xl55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spacing w:val="-20"/>
      <w:sz w:val="24"/>
      <w:lang w:val="el-GR" w:eastAsia="el-GR"/>
    </w:rPr>
  </w:style>
  <w:style w:type="paragraph" w:customStyle="1" w:styleId="xl56">
    <w:name w:val="xl56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spacing w:val="-20"/>
      <w:sz w:val="24"/>
      <w:lang w:val="el-GR" w:eastAsia="el-GR"/>
    </w:rPr>
  </w:style>
  <w:style w:type="paragraph" w:customStyle="1" w:styleId="xl57">
    <w:name w:val="xl57"/>
    <w:basedOn w:val="a"/>
    <w:rsid w:val="00AB1692"/>
    <w:pP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spacing w:val="-20"/>
      <w:sz w:val="24"/>
      <w:lang w:val="el-GR" w:eastAsia="el-GR"/>
    </w:rPr>
  </w:style>
  <w:style w:type="paragraph" w:customStyle="1" w:styleId="xl58">
    <w:name w:val="xl58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spacing w:val="-20"/>
      <w:sz w:val="24"/>
      <w:lang w:val="el-GR" w:eastAsia="el-GR"/>
    </w:rPr>
  </w:style>
  <w:style w:type="paragraph" w:customStyle="1" w:styleId="xl53">
    <w:name w:val="xl53"/>
    <w:basedOn w:val="a"/>
    <w:rsid w:val="00AB1692"/>
    <w:pP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Courier New"/>
      <w:spacing w:val="-20"/>
      <w:sz w:val="24"/>
      <w:lang w:val="el-GR" w:eastAsia="el-GR"/>
    </w:rPr>
  </w:style>
  <w:style w:type="paragraph" w:customStyle="1" w:styleId="xl59">
    <w:name w:val="xl59"/>
    <w:basedOn w:val="a"/>
    <w:rsid w:val="00AB1692"/>
    <w:pP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Courier New"/>
      <w:spacing w:val="-20"/>
      <w:szCs w:val="22"/>
      <w:lang w:val="el-GR" w:eastAsia="el-GR"/>
    </w:rPr>
  </w:style>
  <w:style w:type="paragraph" w:customStyle="1" w:styleId="xl60">
    <w:name w:val="xl60"/>
    <w:basedOn w:val="a"/>
    <w:rsid w:val="00AB1692"/>
    <w:pP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Courier New"/>
      <w:b/>
      <w:bCs/>
      <w:spacing w:val="-20"/>
      <w:szCs w:val="22"/>
      <w:lang w:val="el-GR" w:eastAsia="el-GR"/>
    </w:rPr>
  </w:style>
  <w:style w:type="paragraph" w:customStyle="1" w:styleId="xl61">
    <w:name w:val="xl61"/>
    <w:basedOn w:val="a"/>
    <w:rsid w:val="00AB1692"/>
    <w:pPr>
      <w:suppressAutoHyphens w:val="0"/>
      <w:spacing w:before="100" w:beforeAutospacing="1" w:after="100" w:afterAutospacing="1"/>
      <w:jc w:val="left"/>
      <w:textAlignment w:val="center"/>
    </w:pPr>
    <w:rPr>
      <w:rFonts w:ascii="Courier New" w:hAnsi="Courier New" w:cs="Courier New"/>
      <w:spacing w:val="-20"/>
      <w:szCs w:val="22"/>
      <w:lang w:val="el-GR" w:eastAsia="el-GR"/>
    </w:rPr>
  </w:style>
  <w:style w:type="paragraph" w:customStyle="1" w:styleId="xl62">
    <w:name w:val="xl62"/>
    <w:basedOn w:val="a"/>
    <w:rsid w:val="00AB1692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63">
    <w:name w:val="xl63"/>
    <w:basedOn w:val="a"/>
    <w:rsid w:val="00AB1692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64">
    <w:name w:val="xl64"/>
    <w:basedOn w:val="a"/>
    <w:rsid w:val="00AB1692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65">
    <w:name w:val="xl65"/>
    <w:basedOn w:val="a"/>
    <w:rsid w:val="00AB16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66">
    <w:name w:val="xl66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67">
    <w:name w:val="xl67"/>
    <w:basedOn w:val="a"/>
    <w:rsid w:val="00AB1692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68">
    <w:name w:val="xl68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69">
    <w:name w:val="xl69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0">
    <w:name w:val="xl70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1">
    <w:name w:val="xl71"/>
    <w:basedOn w:val="a"/>
    <w:rsid w:val="00AB1692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2">
    <w:name w:val="xl72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3">
    <w:name w:val="xl73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4">
    <w:name w:val="xl74"/>
    <w:basedOn w:val="a"/>
    <w:rsid w:val="00AB16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5">
    <w:name w:val="xl75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6">
    <w:name w:val="xl76"/>
    <w:basedOn w:val="a"/>
    <w:rsid w:val="00AB16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77">
    <w:name w:val="xl77"/>
    <w:basedOn w:val="a"/>
    <w:rsid w:val="00AB169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78">
    <w:name w:val="xl78"/>
    <w:basedOn w:val="a"/>
    <w:rsid w:val="00AB169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79">
    <w:name w:val="xl79"/>
    <w:basedOn w:val="a"/>
    <w:rsid w:val="00AB1692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80">
    <w:name w:val="xl80"/>
    <w:basedOn w:val="a"/>
    <w:rsid w:val="00AB16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1">
    <w:name w:val="xl81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2">
    <w:name w:val="xl82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3">
    <w:name w:val="xl83"/>
    <w:basedOn w:val="a"/>
    <w:rsid w:val="00AB16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4">
    <w:name w:val="xl84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5">
    <w:name w:val="xl85"/>
    <w:basedOn w:val="a"/>
    <w:rsid w:val="00AB16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6">
    <w:name w:val="xl86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7">
    <w:name w:val="xl87"/>
    <w:basedOn w:val="a"/>
    <w:rsid w:val="00AB16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88">
    <w:name w:val="xl88"/>
    <w:basedOn w:val="a"/>
    <w:rsid w:val="00AB16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89">
    <w:name w:val="xl89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0">
    <w:name w:val="xl90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1">
    <w:name w:val="xl91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2">
    <w:name w:val="xl92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3">
    <w:name w:val="xl93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4">
    <w:name w:val="xl94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5">
    <w:name w:val="xl95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spacing w:val="-20"/>
      <w:sz w:val="24"/>
      <w:lang w:val="el-GR" w:eastAsia="el-GR"/>
    </w:rPr>
  </w:style>
  <w:style w:type="paragraph" w:customStyle="1" w:styleId="xl96">
    <w:name w:val="xl96"/>
    <w:basedOn w:val="a"/>
    <w:rsid w:val="00AB16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97">
    <w:name w:val="xl97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98">
    <w:name w:val="xl98"/>
    <w:basedOn w:val="a"/>
    <w:rsid w:val="00AB16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customStyle="1" w:styleId="xl99">
    <w:name w:val="xl99"/>
    <w:basedOn w:val="a"/>
    <w:rsid w:val="00AB169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pacing w:val="-20"/>
      <w:sz w:val="24"/>
      <w:lang w:val="el-GR" w:eastAsia="el-GR"/>
    </w:rPr>
  </w:style>
  <w:style w:type="paragraph" w:styleId="2c">
    <w:name w:val="Body Text 2"/>
    <w:basedOn w:val="a"/>
    <w:link w:val="2Char1"/>
    <w:rsid w:val="00AB1692"/>
    <w:pPr>
      <w:suppressAutoHyphens w:val="0"/>
      <w:spacing w:after="0" w:line="240" w:lineRule="atLeast"/>
    </w:pPr>
    <w:rPr>
      <w:rFonts w:ascii="Arial" w:hAnsi="Arial" w:cs="Arial"/>
      <w:spacing w:val="-20"/>
      <w:sz w:val="24"/>
      <w:szCs w:val="22"/>
      <w:lang w:val="el-GR" w:eastAsia="el-GR"/>
    </w:rPr>
  </w:style>
  <w:style w:type="character" w:customStyle="1" w:styleId="2Char1">
    <w:name w:val="Σώμα κείμενου 2 Char"/>
    <w:basedOn w:val="a0"/>
    <w:link w:val="2c"/>
    <w:rsid w:val="00AB1692"/>
    <w:rPr>
      <w:rFonts w:ascii="Arial" w:hAnsi="Arial" w:cs="Arial"/>
      <w:spacing w:val="-20"/>
      <w:sz w:val="24"/>
      <w:szCs w:val="22"/>
    </w:rPr>
  </w:style>
  <w:style w:type="paragraph" w:styleId="aff5">
    <w:name w:val="Title"/>
    <w:basedOn w:val="a"/>
    <w:link w:val="Char7"/>
    <w:qFormat/>
    <w:rsid w:val="00AB1692"/>
    <w:pPr>
      <w:suppressAutoHyphens w:val="0"/>
      <w:spacing w:after="0" w:line="240" w:lineRule="atLeast"/>
      <w:jc w:val="center"/>
    </w:pPr>
    <w:rPr>
      <w:rFonts w:ascii="Arial" w:hAnsi="Arial" w:cs="Times New Roman"/>
      <w:b/>
      <w:bCs/>
      <w:spacing w:val="-20"/>
      <w:u w:val="single"/>
      <w:lang w:val="el-GR" w:eastAsia="el-GR"/>
    </w:rPr>
  </w:style>
  <w:style w:type="character" w:customStyle="1" w:styleId="Char7">
    <w:name w:val="Τίτλος Char"/>
    <w:basedOn w:val="a0"/>
    <w:link w:val="aff5"/>
    <w:rsid w:val="00AB1692"/>
    <w:rPr>
      <w:rFonts w:ascii="Arial" w:hAnsi="Arial"/>
      <w:b/>
      <w:bCs/>
      <w:spacing w:val="-20"/>
      <w:sz w:val="22"/>
      <w:szCs w:val="24"/>
      <w:u w:val="single"/>
    </w:rPr>
  </w:style>
  <w:style w:type="paragraph" w:styleId="36">
    <w:name w:val="Body Text Indent 3"/>
    <w:basedOn w:val="a"/>
    <w:link w:val="3Char0"/>
    <w:rsid w:val="00AB1692"/>
    <w:pPr>
      <w:suppressAutoHyphens w:val="0"/>
      <w:spacing w:after="0" w:line="240" w:lineRule="atLeast"/>
      <w:ind w:firstLine="720"/>
    </w:pPr>
    <w:rPr>
      <w:rFonts w:ascii="Courier New" w:eastAsia="SimSun" w:hAnsi="Courier New" w:cs="Courier New"/>
      <w:spacing w:val="-20"/>
      <w:szCs w:val="22"/>
      <w:lang w:val="el-GR" w:eastAsia="el-GR"/>
    </w:rPr>
  </w:style>
  <w:style w:type="character" w:customStyle="1" w:styleId="3Char0">
    <w:name w:val="Σώμα κείμενου με εσοχή 3 Char"/>
    <w:basedOn w:val="a0"/>
    <w:link w:val="36"/>
    <w:rsid w:val="00AB1692"/>
    <w:rPr>
      <w:rFonts w:ascii="Courier New" w:eastAsia="SimSun" w:hAnsi="Courier New" w:cs="Courier New"/>
      <w:spacing w:val="-20"/>
      <w:sz w:val="22"/>
      <w:szCs w:val="22"/>
    </w:rPr>
  </w:style>
  <w:style w:type="paragraph" w:styleId="aff6">
    <w:name w:val="Intense Quote"/>
    <w:basedOn w:val="a"/>
    <w:next w:val="a"/>
    <w:link w:val="Char8"/>
    <w:uiPriority w:val="30"/>
    <w:qFormat/>
    <w:rsid w:val="00AB1692"/>
    <w:pPr>
      <w:pBdr>
        <w:bottom w:val="single" w:sz="4" w:space="4" w:color="4F81BD"/>
      </w:pBdr>
      <w:suppressAutoHyphens w:val="0"/>
      <w:spacing w:before="200" w:after="280"/>
      <w:ind w:left="936" w:right="936"/>
      <w:jc w:val="left"/>
    </w:pPr>
    <w:rPr>
      <w:rFonts w:ascii="Courier New" w:eastAsia="SimSun" w:hAnsi="Courier New" w:cs="Times New Roman"/>
      <w:b/>
      <w:bCs/>
      <w:i/>
      <w:iCs/>
      <w:color w:val="4F81BD"/>
      <w:spacing w:val="-20"/>
      <w:szCs w:val="22"/>
      <w:lang w:val="el-GR" w:eastAsia="el-GR"/>
    </w:rPr>
  </w:style>
  <w:style w:type="character" w:customStyle="1" w:styleId="Char8">
    <w:name w:val="Έντονο εισαγωγικό Char"/>
    <w:basedOn w:val="a0"/>
    <w:link w:val="aff6"/>
    <w:uiPriority w:val="30"/>
    <w:rsid w:val="00AB1692"/>
    <w:rPr>
      <w:rFonts w:ascii="Courier New" w:eastAsia="SimSun" w:hAnsi="Courier New"/>
      <w:b/>
      <w:bCs/>
      <w:i/>
      <w:iCs/>
      <w:color w:val="4F81BD"/>
      <w:spacing w:val="-20"/>
      <w:sz w:val="22"/>
      <w:szCs w:val="22"/>
    </w:rPr>
  </w:style>
  <w:style w:type="paragraph" w:customStyle="1" w:styleId="2d">
    <w:name w:val="Επικεφαλίδα  Βασίλης 2"/>
    <w:basedOn w:val="aff6"/>
    <w:link w:val="2Char2"/>
    <w:qFormat/>
    <w:rsid w:val="00AB1692"/>
    <w:pPr>
      <w:ind w:left="0"/>
    </w:pPr>
    <w:rPr>
      <w:i w:val="0"/>
      <w:color w:val="3F1AA6"/>
      <w:u w:color="1F497D"/>
    </w:rPr>
  </w:style>
  <w:style w:type="character" w:customStyle="1" w:styleId="2Char2">
    <w:name w:val="Επικεφαλίδα  Βασίλης 2 Char"/>
    <w:basedOn w:val="Char8"/>
    <w:link w:val="2d"/>
    <w:rsid w:val="00AB1692"/>
    <w:rPr>
      <w:color w:val="3F1AA6"/>
      <w:u w:color="1F497D"/>
    </w:rPr>
  </w:style>
  <w:style w:type="paragraph" w:styleId="aff7">
    <w:name w:val="Document Map"/>
    <w:basedOn w:val="a"/>
    <w:link w:val="Char9"/>
    <w:rsid w:val="00AB1692"/>
    <w:pPr>
      <w:suppressAutoHyphens w:val="0"/>
      <w:spacing w:after="0"/>
      <w:jc w:val="left"/>
    </w:pPr>
    <w:rPr>
      <w:rFonts w:ascii="Tahoma" w:eastAsia="SimSun" w:hAnsi="Tahoma" w:cs="Tahoma"/>
      <w:spacing w:val="-20"/>
      <w:sz w:val="16"/>
      <w:szCs w:val="16"/>
      <w:lang w:val="el-GR" w:eastAsia="el-GR"/>
    </w:rPr>
  </w:style>
  <w:style w:type="character" w:customStyle="1" w:styleId="Char9">
    <w:name w:val="Χάρτης εγγράφου Char"/>
    <w:basedOn w:val="a0"/>
    <w:link w:val="aff7"/>
    <w:rsid w:val="00AB1692"/>
    <w:rPr>
      <w:rFonts w:ascii="Tahoma" w:eastAsia="SimSun" w:hAnsi="Tahoma" w:cs="Tahoma"/>
      <w:spacing w:val="-20"/>
      <w:sz w:val="16"/>
      <w:szCs w:val="16"/>
    </w:rPr>
  </w:style>
  <w:style w:type="paragraph" w:customStyle="1" w:styleId="2e">
    <w:name w:val="Βασίλης 2"/>
    <w:basedOn w:val="2d"/>
    <w:link w:val="2Char3"/>
    <w:qFormat/>
    <w:rsid w:val="00AB1692"/>
    <w:pPr>
      <w:outlineLvl w:val="1"/>
    </w:pPr>
  </w:style>
  <w:style w:type="character" w:customStyle="1" w:styleId="2Char3">
    <w:name w:val="Βασίλης 2 Char"/>
    <w:basedOn w:val="2Char2"/>
    <w:link w:val="2e"/>
    <w:rsid w:val="00AB1692"/>
  </w:style>
  <w:style w:type="paragraph" w:customStyle="1" w:styleId="Heading1">
    <w:name w:val="Heading 1"/>
    <w:basedOn w:val="a"/>
    <w:qFormat/>
    <w:rsid w:val="00AB1692"/>
    <w:pPr>
      <w:keepNext/>
      <w:suppressAutoHyphens w:val="0"/>
      <w:spacing w:after="0"/>
      <w:ind w:firstLine="2057"/>
      <w:outlineLvl w:val="0"/>
    </w:pPr>
    <w:rPr>
      <w:rFonts w:ascii="Courier New" w:eastAsia="SimSun" w:hAnsi="Courier New" w:cs="Times New Roman"/>
      <w:spacing w:val="-20"/>
      <w:sz w:val="24"/>
      <w:szCs w:val="22"/>
      <w:lang w:val="el-GR" w:eastAsia="el-GR"/>
    </w:rPr>
  </w:style>
  <w:style w:type="character" w:customStyle="1" w:styleId="52">
    <w:name w:val="Σώμα κειμένου (5)_"/>
    <w:basedOn w:val="a0"/>
    <w:link w:val="53"/>
    <w:rsid w:val="0090648B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53">
    <w:name w:val="Σώμα κειμένου (5)"/>
    <w:basedOn w:val="a"/>
    <w:link w:val="52"/>
    <w:rsid w:val="0090648B"/>
    <w:pPr>
      <w:widowControl w:val="0"/>
      <w:shd w:val="clear" w:color="auto" w:fill="FFFFFF"/>
      <w:suppressAutoHyphens w:val="0"/>
      <w:spacing w:after="0" w:line="437" w:lineRule="exact"/>
    </w:pPr>
    <w:rPr>
      <w:rFonts w:eastAsia="Calibri"/>
      <w:b/>
      <w:bCs/>
      <w:sz w:val="23"/>
      <w:szCs w:val="23"/>
      <w:lang w:val="el-GR" w:eastAsia="el-GR"/>
    </w:rPr>
  </w:style>
  <w:style w:type="character" w:customStyle="1" w:styleId="54">
    <w:name w:val="Σώμα κειμένου (5) + Χωρίς έντονη γραφή"/>
    <w:basedOn w:val="52"/>
    <w:rsid w:val="0090648B"/>
    <w:rPr>
      <w:color w:val="000000"/>
      <w:spacing w:val="0"/>
      <w:w w:val="100"/>
      <w:position w:val="0"/>
      <w:lang w:val="el-GR" w:eastAsia="el-GR" w:bidi="el-GR"/>
    </w:rPr>
  </w:style>
  <w:style w:type="character" w:customStyle="1" w:styleId="0">
    <w:name w:val="Παραπομπή υποσημείωσης_0"/>
    <w:uiPriority w:val="99"/>
    <w:rsid w:val="00C100F3"/>
    <w:rPr>
      <w:vertAlign w:val="superscript"/>
    </w:rPr>
  </w:style>
  <w:style w:type="paragraph" w:customStyle="1" w:styleId="font5">
    <w:name w:val="font5"/>
    <w:basedOn w:val="a"/>
    <w:rsid w:val="00770AA4"/>
    <w:pPr>
      <w:suppressAutoHyphens w:val="0"/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  <w:lang w:val="el-GR" w:eastAsia="el-GR"/>
    </w:rPr>
  </w:style>
  <w:style w:type="character" w:customStyle="1" w:styleId="2Char">
    <w:name w:val="Επικεφαλίδα 2 Char"/>
    <w:link w:val="2"/>
    <w:uiPriority w:val="9"/>
    <w:rsid w:val="00A37410"/>
    <w:rPr>
      <w:rFonts w:ascii="Arial" w:hAnsi="Arial" w:cs="Arial"/>
      <w:b/>
      <w:color w:val="002060"/>
      <w:sz w:val="24"/>
      <w:szCs w:val="22"/>
      <w:lang w:val="en-GB" w:eastAsia="ar-SA"/>
    </w:rPr>
  </w:style>
  <w:style w:type="paragraph" w:customStyle="1" w:styleId="font6">
    <w:name w:val="font6"/>
    <w:basedOn w:val="a"/>
    <w:rsid w:val="009C77AB"/>
    <w:pP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color w:val="000000"/>
      <w:sz w:val="16"/>
      <w:szCs w:val="16"/>
      <w:lang w:val="el-GR" w:eastAsia="el-GR"/>
    </w:rPr>
  </w:style>
  <w:style w:type="paragraph" w:customStyle="1" w:styleId="xl100">
    <w:name w:val="xl100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01">
    <w:name w:val="xl101"/>
    <w:basedOn w:val="a"/>
    <w:rsid w:val="009C77AB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02">
    <w:name w:val="xl102"/>
    <w:basedOn w:val="a"/>
    <w:rsid w:val="009C77AB"/>
    <w:pPr>
      <w:pBdr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03">
    <w:name w:val="xl103"/>
    <w:basedOn w:val="a"/>
    <w:rsid w:val="009C77AB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04">
    <w:name w:val="xl104"/>
    <w:basedOn w:val="a"/>
    <w:rsid w:val="009C77AB"/>
    <w:pPr>
      <w:pBdr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05">
    <w:name w:val="xl105"/>
    <w:basedOn w:val="a"/>
    <w:rsid w:val="009C77AB"/>
    <w:pPr>
      <w:pBdr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06">
    <w:name w:val="xl106"/>
    <w:basedOn w:val="a"/>
    <w:rsid w:val="009C77AB"/>
    <w:pPr>
      <w:pBdr>
        <w:bottom w:val="single" w:sz="8" w:space="0" w:color="auto"/>
        <w:right w:val="single" w:sz="8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07">
    <w:name w:val="xl107"/>
    <w:basedOn w:val="a"/>
    <w:rsid w:val="009C77AB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08">
    <w:name w:val="xl108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09">
    <w:name w:val="xl109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10">
    <w:name w:val="xl110"/>
    <w:basedOn w:val="a"/>
    <w:rsid w:val="009C77AB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11">
    <w:name w:val="xl111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12">
    <w:name w:val="xl112"/>
    <w:basedOn w:val="a"/>
    <w:rsid w:val="009C77AB"/>
    <w:pPr>
      <w:pBdr>
        <w:bottom w:val="single" w:sz="8" w:space="0" w:color="000000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13">
    <w:name w:val="xl113"/>
    <w:basedOn w:val="a"/>
    <w:rsid w:val="009C77AB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14">
    <w:name w:val="xl114"/>
    <w:basedOn w:val="a"/>
    <w:rsid w:val="009C77AB"/>
    <w:pPr>
      <w:pBdr>
        <w:bottom w:val="single" w:sz="8" w:space="0" w:color="000000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15">
    <w:name w:val="xl115"/>
    <w:basedOn w:val="a"/>
    <w:rsid w:val="009C77AB"/>
    <w:pPr>
      <w:pBdr>
        <w:bottom w:val="single" w:sz="8" w:space="0" w:color="auto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16">
    <w:name w:val="xl116"/>
    <w:basedOn w:val="a"/>
    <w:rsid w:val="009C77AB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17">
    <w:name w:val="xl117"/>
    <w:basedOn w:val="a"/>
    <w:rsid w:val="009C77AB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18">
    <w:name w:val="xl118"/>
    <w:basedOn w:val="a"/>
    <w:rsid w:val="009C77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left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19">
    <w:name w:val="xl119"/>
    <w:basedOn w:val="a"/>
    <w:rsid w:val="009C77AB"/>
    <w:pPr>
      <w:pBdr>
        <w:top w:val="single" w:sz="8" w:space="0" w:color="auto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0">
    <w:name w:val="xl120"/>
    <w:basedOn w:val="a"/>
    <w:rsid w:val="009C77AB"/>
    <w:pPr>
      <w:pBdr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1">
    <w:name w:val="xl121"/>
    <w:basedOn w:val="a"/>
    <w:rsid w:val="009C77AB"/>
    <w:pPr>
      <w:pBdr>
        <w:top w:val="single" w:sz="8" w:space="0" w:color="auto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2">
    <w:name w:val="xl122"/>
    <w:basedOn w:val="a"/>
    <w:rsid w:val="009C77AB"/>
    <w:pPr>
      <w:pBdr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3">
    <w:name w:val="xl123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4">
    <w:name w:val="xl124"/>
    <w:basedOn w:val="a"/>
    <w:rsid w:val="009C77AB"/>
    <w:pPr>
      <w:pBdr>
        <w:top w:val="single" w:sz="8" w:space="0" w:color="auto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5">
    <w:name w:val="xl125"/>
    <w:basedOn w:val="a"/>
    <w:rsid w:val="009C77AB"/>
    <w:pPr>
      <w:pBdr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6">
    <w:name w:val="xl126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7">
    <w:name w:val="xl127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8">
    <w:name w:val="xl128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29">
    <w:name w:val="xl129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0">
    <w:name w:val="xl130"/>
    <w:basedOn w:val="a"/>
    <w:rsid w:val="009C77AB"/>
    <w:pPr>
      <w:pBdr>
        <w:left w:val="single" w:sz="8" w:space="0" w:color="000000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1">
    <w:name w:val="xl131"/>
    <w:basedOn w:val="a"/>
    <w:rsid w:val="009C77AB"/>
    <w:pPr>
      <w:pBdr>
        <w:top w:val="single" w:sz="8" w:space="0" w:color="auto"/>
        <w:left w:val="single" w:sz="8" w:space="0" w:color="auto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2">
    <w:name w:val="xl132"/>
    <w:basedOn w:val="a"/>
    <w:rsid w:val="009C77AB"/>
    <w:pPr>
      <w:pBdr>
        <w:left w:val="single" w:sz="8" w:space="0" w:color="auto"/>
        <w:bottom w:val="single" w:sz="8" w:space="0" w:color="auto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3">
    <w:name w:val="xl133"/>
    <w:basedOn w:val="a"/>
    <w:rsid w:val="009C77AB"/>
    <w:pPr>
      <w:pBdr>
        <w:left w:val="single" w:sz="8" w:space="0" w:color="000000"/>
        <w:bottom w:val="single" w:sz="8" w:space="0" w:color="auto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4">
    <w:name w:val="xl134"/>
    <w:basedOn w:val="a"/>
    <w:rsid w:val="009C77AB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5">
    <w:name w:val="xl135"/>
    <w:basedOn w:val="a"/>
    <w:rsid w:val="009C77AB"/>
    <w:pPr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6">
    <w:name w:val="xl136"/>
    <w:basedOn w:val="a"/>
    <w:rsid w:val="009C77AB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7">
    <w:name w:val="xl137"/>
    <w:basedOn w:val="a"/>
    <w:rsid w:val="009C77AB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8">
    <w:name w:val="xl138"/>
    <w:basedOn w:val="a"/>
    <w:rsid w:val="009C77AB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39">
    <w:name w:val="xl139"/>
    <w:basedOn w:val="a"/>
    <w:rsid w:val="009C77AB"/>
    <w:pPr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0">
    <w:name w:val="xl140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1">
    <w:name w:val="xl141"/>
    <w:basedOn w:val="a"/>
    <w:rsid w:val="009C77AB"/>
    <w:pPr>
      <w:pBdr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2">
    <w:name w:val="xl142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3">
    <w:name w:val="xl143"/>
    <w:basedOn w:val="a"/>
    <w:rsid w:val="009C77AB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4">
    <w:name w:val="xl144"/>
    <w:basedOn w:val="a"/>
    <w:rsid w:val="009C77AB"/>
    <w:pPr>
      <w:pBdr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5">
    <w:name w:val="xl145"/>
    <w:basedOn w:val="a"/>
    <w:rsid w:val="009C77AB"/>
    <w:pPr>
      <w:pBdr>
        <w:left w:val="single" w:sz="8" w:space="0" w:color="auto"/>
        <w:bottom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6">
    <w:name w:val="xl146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7">
    <w:name w:val="xl147"/>
    <w:basedOn w:val="a"/>
    <w:rsid w:val="009C77AB"/>
    <w:pPr>
      <w:pBdr>
        <w:left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8">
    <w:name w:val="xl148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49">
    <w:name w:val="xl149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0">
    <w:name w:val="xl150"/>
    <w:basedOn w:val="a"/>
    <w:rsid w:val="009C77AB"/>
    <w:pPr>
      <w:pBdr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1">
    <w:name w:val="xl151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2">
    <w:name w:val="xl152"/>
    <w:basedOn w:val="a"/>
    <w:rsid w:val="009C77AB"/>
    <w:pPr>
      <w:pBdr>
        <w:top w:val="single" w:sz="8" w:space="0" w:color="auto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3">
    <w:name w:val="xl153"/>
    <w:basedOn w:val="a"/>
    <w:rsid w:val="009C77AB"/>
    <w:pPr>
      <w:pBdr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4">
    <w:name w:val="xl154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5">
    <w:name w:val="xl155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6">
    <w:name w:val="xl156"/>
    <w:basedOn w:val="a"/>
    <w:rsid w:val="009C77AB"/>
    <w:pPr>
      <w:pBdr>
        <w:left w:val="single" w:sz="8" w:space="0" w:color="000000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7">
    <w:name w:val="xl157"/>
    <w:basedOn w:val="a"/>
    <w:rsid w:val="009C77AB"/>
    <w:pPr>
      <w:pBdr>
        <w:top w:val="single" w:sz="8" w:space="0" w:color="auto"/>
        <w:left w:val="single" w:sz="8" w:space="0" w:color="auto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8">
    <w:name w:val="xl158"/>
    <w:basedOn w:val="a"/>
    <w:rsid w:val="009C77AB"/>
    <w:pPr>
      <w:pBdr>
        <w:left w:val="single" w:sz="8" w:space="0" w:color="auto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59">
    <w:name w:val="xl159"/>
    <w:basedOn w:val="a"/>
    <w:rsid w:val="009C77AB"/>
    <w:pPr>
      <w:pBdr>
        <w:left w:val="single" w:sz="8" w:space="0" w:color="auto"/>
        <w:bottom w:val="single" w:sz="8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60">
    <w:name w:val="xl160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61">
    <w:name w:val="xl161"/>
    <w:basedOn w:val="a"/>
    <w:rsid w:val="009C77AB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62">
    <w:name w:val="xl162"/>
    <w:basedOn w:val="a"/>
    <w:rsid w:val="009C77AB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63">
    <w:name w:val="xl163"/>
    <w:basedOn w:val="a"/>
    <w:rsid w:val="009C77AB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64">
    <w:name w:val="xl164"/>
    <w:basedOn w:val="a"/>
    <w:rsid w:val="009C77AB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65">
    <w:name w:val="xl165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66">
    <w:name w:val="xl166"/>
    <w:basedOn w:val="a"/>
    <w:rsid w:val="009C77AB"/>
    <w:pPr>
      <w:pBdr>
        <w:left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67">
    <w:name w:val="xl167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68">
    <w:name w:val="xl168"/>
    <w:basedOn w:val="a"/>
    <w:rsid w:val="009C77AB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69">
    <w:name w:val="xl169"/>
    <w:basedOn w:val="a"/>
    <w:rsid w:val="009C77AB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0">
    <w:name w:val="xl170"/>
    <w:basedOn w:val="a"/>
    <w:rsid w:val="009C77AB"/>
    <w:pPr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1">
    <w:name w:val="xl171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ourier New" w:hAnsi="Courier New" w:cs="Courier New"/>
      <w:b/>
      <w:bCs/>
      <w:sz w:val="24"/>
      <w:lang w:val="el-GR" w:eastAsia="el-GR"/>
    </w:rPr>
  </w:style>
  <w:style w:type="paragraph" w:customStyle="1" w:styleId="xl172">
    <w:name w:val="xl172"/>
    <w:basedOn w:val="a"/>
    <w:rsid w:val="009C77AB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73">
    <w:name w:val="xl173"/>
    <w:basedOn w:val="a"/>
    <w:rsid w:val="009C77AB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74">
    <w:name w:val="xl174"/>
    <w:basedOn w:val="a"/>
    <w:rsid w:val="009C77AB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5">
    <w:name w:val="xl175"/>
    <w:basedOn w:val="a"/>
    <w:rsid w:val="009C77AB"/>
    <w:pPr>
      <w:pBdr>
        <w:left w:val="single" w:sz="8" w:space="0" w:color="000000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6">
    <w:name w:val="xl176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7">
    <w:name w:val="xl177"/>
    <w:basedOn w:val="a"/>
    <w:rsid w:val="009C77AB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8">
    <w:name w:val="xl178"/>
    <w:basedOn w:val="a"/>
    <w:rsid w:val="009C77AB"/>
    <w:pPr>
      <w:pBdr>
        <w:left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79">
    <w:name w:val="xl179"/>
    <w:basedOn w:val="a"/>
    <w:rsid w:val="009C77A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80">
    <w:name w:val="xl180"/>
    <w:basedOn w:val="a"/>
    <w:rsid w:val="009C77AB"/>
    <w:pPr>
      <w:pBdr>
        <w:top w:val="single" w:sz="8" w:space="0" w:color="000000"/>
        <w:left w:val="single" w:sz="8" w:space="0" w:color="auto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81">
    <w:name w:val="xl181"/>
    <w:basedOn w:val="a"/>
    <w:rsid w:val="009C77AB"/>
    <w:pPr>
      <w:pBdr>
        <w:left w:val="single" w:sz="8" w:space="0" w:color="auto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82">
    <w:name w:val="xl182"/>
    <w:basedOn w:val="a"/>
    <w:rsid w:val="009C77AB"/>
    <w:pPr>
      <w:pBdr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83">
    <w:name w:val="xl183"/>
    <w:basedOn w:val="a"/>
    <w:rsid w:val="009C77AB"/>
    <w:pPr>
      <w:pBdr>
        <w:top w:val="single" w:sz="8" w:space="0" w:color="000000"/>
        <w:left w:val="single" w:sz="8" w:space="0" w:color="000000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paragraph" w:customStyle="1" w:styleId="xl184">
    <w:name w:val="xl184"/>
    <w:basedOn w:val="a"/>
    <w:rsid w:val="009C77AB"/>
    <w:pPr>
      <w:pBdr>
        <w:left w:val="single" w:sz="8" w:space="0" w:color="000000"/>
        <w:bottom w:val="single" w:sz="8" w:space="0" w:color="000000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sz w:val="16"/>
      <w:szCs w:val="16"/>
      <w:lang w:val="el-GR" w:eastAsia="el-GR"/>
    </w:rPr>
  </w:style>
  <w:style w:type="character" w:customStyle="1" w:styleId="Char3">
    <w:name w:val="Σώμα κειμένου Char"/>
    <w:basedOn w:val="a0"/>
    <w:link w:val="af0"/>
    <w:rsid w:val="00984056"/>
    <w:rPr>
      <w:rFonts w:ascii="Calibri" w:hAnsi="Calibri" w:cs="Calibri"/>
      <w:sz w:val="22"/>
      <w:szCs w:val="24"/>
      <w:lang w:val="en-GB" w:eastAsia="ar-SA"/>
    </w:rPr>
  </w:style>
  <w:style w:type="table" w:customStyle="1" w:styleId="1e">
    <w:name w:val="Πλέγμα πίνακα1"/>
    <w:basedOn w:val="a1"/>
    <w:next w:val="aff4"/>
    <w:rsid w:val="00B53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E2732-9067-4614-A8F6-6325BFF32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1283</CharactersWithSpaces>
  <SharedDoc>false</SharedDoc>
  <HLinks>
    <vt:vector size="642" baseType="variant">
      <vt:variant>
        <vt:i4>65616</vt:i4>
      </vt:variant>
      <vt:variant>
        <vt:i4>537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6094939</vt:i4>
      </vt:variant>
      <vt:variant>
        <vt:i4>534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531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6815824</vt:i4>
      </vt:variant>
      <vt:variant>
        <vt:i4>528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525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522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519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516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513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510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507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504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501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6094939</vt:i4>
      </vt:variant>
      <vt:variant>
        <vt:i4>498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495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1703951</vt:i4>
      </vt:variant>
      <vt:variant>
        <vt:i4>486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483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480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1966086</vt:i4>
      </vt:variant>
      <vt:variant>
        <vt:i4>477</vt:i4>
      </vt:variant>
      <vt:variant>
        <vt:i4>0</vt:i4>
      </vt:variant>
      <vt:variant>
        <vt:i4>5</vt:i4>
      </vt:variant>
      <vt:variant>
        <vt:lpwstr>http://www.peristeri.gr/</vt:lpwstr>
      </vt:variant>
      <vt:variant>
        <vt:lpwstr/>
      </vt:variant>
      <vt:variant>
        <vt:i4>2228331</vt:i4>
      </vt:variant>
      <vt:variant>
        <vt:i4>474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2228331</vt:i4>
      </vt:variant>
      <vt:variant>
        <vt:i4>471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468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465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1966086</vt:i4>
      </vt:variant>
      <vt:variant>
        <vt:i4>462</vt:i4>
      </vt:variant>
      <vt:variant>
        <vt:i4>0</vt:i4>
      </vt:variant>
      <vt:variant>
        <vt:i4>5</vt:i4>
      </vt:variant>
      <vt:variant>
        <vt:lpwstr>http://www.peristeri.gr/</vt:lpwstr>
      </vt:variant>
      <vt:variant>
        <vt:lpwstr/>
      </vt:variant>
      <vt:variant>
        <vt:i4>1966086</vt:i4>
      </vt:variant>
      <vt:variant>
        <vt:i4>459</vt:i4>
      </vt:variant>
      <vt:variant>
        <vt:i4>0</vt:i4>
      </vt:variant>
      <vt:variant>
        <vt:i4>5</vt:i4>
      </vt:variant>
      <vt:variant>
        <vt:lpwstr>http://www.peristeri.gr/</vt:lpwstr>
      </vt:variant>
      <vt:variant>
        <vt:lpwstr/>
      </vt:variant>
      <vt:variant>
        <vt:i4>786483</vt:i4>
      </vt:variant>
      <vt:variant>
        <vt:i4>456</vt:i4>
      </vt:variant>
      <vt:variant>
        <vt:i4>0</vt:i4>
      </vt:variant>
      <vt:variant>
        <vt:i4>5</vt:i4>
      </vt:variant>
      <vt:variant>
        <vt:lpwstr>mailto:tpama@peristeri.gr</vt:lpwstr>
      </vt:variant>
      <vt:variant>
        <vt:lpwstr/>
      </vt:variant>
      <vt:variant>
        <vt:i4>1310776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_Toc74428035</vt:lpwstr>
      </vt:variant>
      <vt:variant>
        <vt:i4>1376312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_Toc74428034</vt:lpwstr>
      </vt:variant>
      <vt:variant>
        <vt:i4>1179704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_Toc74428033</vt:lpwstr>
      </vt:variant>
      <vt:variant>
        <vt:i4>1245240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_Toc74428032</vt:lpwstr>
      </vt:variant>
      <vt:variant>
        <vt:i4>1048632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_Toc74428031</vt:lpwstr>
      </vt:variant>
      <vt:variant>
        <vt:i4>1114168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_Toc74428030</vt:lpwstr>
      </vt:variant>
      <vt:variant>
        <vt:i4>1572921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_Toc74428029</vt:lpwstr>
      </vt:variant>
      <vt:variant>
        <vt:i4>1638457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_Toc74428028</vt:lpwstr>
      </vt:variant>
      <vt:variant>
        <vt:i4>1441849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_Toc74428027</vt:lpwstr>
      </vt:variant>
      <vt:variant>
        <vt:i4>1507385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_Toc74428026</vt:lpwstr>
      </vt:variant>
      <vt:variant>
        <vt:i4>1310777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_Toc74428025</vt:lpwstr>
      </vt:variant>
      <vt:variant>
        <vt:i4>1376313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_Toc74428024</vt:lpwstr>
      </vt:variant>
      <vt:variant>
        <vt:i4>1179705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_Toc74428023</vt:lpwstr>
      </vt:variant>
      <vt:variant>
        <vt:i4>1245241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_Toc74428022</vt:lpwstr>
      </vt:variant>
      <vt:variant>
        <vt:i4>1048633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_Toc74428021</vt:lpwstr>
      </vt:variant>
      <vt:variant>
        <vt:i4>1114169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_Toc74428020</vt:lpwstr>
      </vt:variant>
      <vt:variant>
        <vt:i4>1572922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_Toc74428019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_Toc74428018</vt:lpwstr>
      </vt:variant>
      <vt:variant>
        <vt:i4>1441850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_Toc74428017</vt:lpwstr>
      </vt:variant>
      <vt:variant>
        <vt:i4>1507386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_Toc74428016</vt:lpwstr>
      </vt:variant>
      <vt:variant>
        <vt:i4>1310778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_Toc74428015</vt:lpwstr>
      </vt:variant>
      <vt:variant>
        <vt:i4>1376314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_Toc74428014</vt:lpwstr>
      </vt:variant>
      <vt:variant>
        <vt:i4>1179706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_Toc74428013</vt:lpwstr>
      </vt:variant>
      <vt:variant>
        <vt:i4>1245242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_Toc74428012</vt:lpwstr>
      </vt:variant>
      <vt:variant>
        <vt:i4>1048634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_Toc74428011</vt:lpwstr>
      </vt:variant>
      <vt:variant>
        <vt:i4>1114170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_Toc74428010</vt:lpwstr>
      </vt:variant>
      <vt:variant>
        <vt:i4>1572923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_Toc74428009</vt:lpwstr>
      </vt:variant>
      <vt:variant>
        <vt:i4>1638459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_Toc74428008</vt:lpwstr>
      </vt:variant>
      <vt:variant>
        <vt:i4>1441851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_Toc74428007</vt:lpwstr>
      </vt:variant>
      <vt:variant>
        <vt:i4>1507387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_Toc74428006</vt:lpwstr>
      </vt:variant>
      <vt:variant>
        <vt:i4>1310779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_Toc74428005</vt:lpwstr>
      </vt:variant>
      <vt:variant>
        <vt:i4>1376315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_Toc74428004</vt:lpwstr>
      </vt:variant>
      <vt:variant>
        <vt:i4>1179707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_Toc74428003</vt:lpwstr>
      </vt:variant>
      <vt:variant>
        <vt:i4>1245243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_Toc74428002</vt:lpwstr>
      </vt:variant>
      <vt:variant>
        <vt:i4>1048635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_Toc74428001</vt:lpwstr>
      </vt:variant>
      <vt:variant>
        <vt:i4>1114171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_Toc74428000</vt:lpwstr>
      </vt:variant>
      <vt:variant>
        <vt:i4>1114173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_Toc74427999</vt:lpwstr>
      </vt:variant>
      <vt:variant>
        <vt:i4>1048637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_Toc74427998</vt:lpwstr>
      </vt:variant>
      <vt:variant>
        <vt:i4>2031677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_Toc74427997</vt:lpwstr>
      </vt:variant>
      <vt:variant>
        <vt:i4>1966141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_Toc74427996</vt:lpwstr>
      </vt:variant>
      <vt:variant>
        <vt:i4>1900605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_Toc74427995</vt:lpwstr>
      </vt:variant>
      <vt:variant>
        <vt:i4>1835069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_Toc74427994</vt:lpwstr>
      </vt:variant>
      <vt:variant>
        <vt:i4>1769533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_Toc74427993</vt:lpwstr>
      </vt:variant>
      <vt:variant>
        <vt:i4>1703997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_Toc74427992</vt:lpwstr>
      </vt:variant>
      <vt:variant>
        <vt:i4>1638461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_Toc74427991</vt:lpwstr>
      </vt:variant>
      <vt:variant>
        <vt:i4>1572925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_Toc74427990</vt:lpwstr>
      </vt:variant>
      <vt:variant>
        <vt:i4>1114172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_Toc74427989</vt:lpwstr>
      </vt:variant>
      <vt:variant>
        <vt:i4>1048636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_Toc74427988</vt:lpwstr>
      </vt:variant>
      <vt:variant>
        <vt:i4>2031676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_Toc74427987</vt:lpwstr>
      </vt:variant>
      <vt:variant>
        <vt:i4>1966140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_Toc74427986</vt:lpwstr>
      </vt:variant>
      <vt:variant>
        <vt:i4>1900604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_Toc74427985</vt:lpwstr>
      </vt:variant>
      <vt:variant>
        <vt:i4>1835068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_Toc74427984</vt:lpwstr>
      </vt:variant>
      <vt:variant>
        <vt:i4>1769532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_Toc74427983</vt:lpwstr>
      </vt:variant>
      <vt:variant>
        <vt:i4>1703996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_Toc74427982</vt:lpwstr>
      </vt:variant>
      <vt:variant>
        <vt:i4>1638460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_Toc74427981</vt:lpwstr>
      </vt:variant>
      <vt:variant>
        <vt:i4>1572924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_Toc74427980</vt:lpwstr>
      </vt:variant>
      <vt:variant>
        <vt:i4>1114163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_Toc74427979</vt:lpwstr>
      </vt:variant>
      <vt:variant>
        <vt:i4>1048627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_Toc74427978</vt:lpwstr>
      </vt:variant>
      <vt:variant>
        <vt:i4>2031667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_Toc74427977</vt:lpwstr>
      </vt:variant>
      <vt:variant>
        <vt:i4>1966131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_Toc74427976</vt:lpwstr>
      </vt:variant>
      <vt:variant>
        <vt:i4>1900595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_Toc74427975</vt:lpwstr>
      </vt:variant>
      <vt:variant>
        <vt:i4>1835059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_Toc74427974</vt:lpwstr>
      </vt:variant>
      <vt:variant>
        <vt:i4>1769523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_Toc74427973</vt:lpwstr>
      </vt:variant>
      <vt:variant>
        <vt:i4>1703987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_Toc74427972</vt:lpwstr>
      </vt:variant>
      <vt:variant>
        <vt:i4>1638451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_Toc74427971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_Toc74427970</vt:lpwstr>
      </vt:variant>
      <vt:variant>
        <vt:i4>1114162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_Toc74427969</vt:lpwstr>
      </vt:variant>
      <vt:variant>
        <vt:i4>1048626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_Toc74427968</vt:lpwstr>
      </vt:variant>
      <vt:variant>
        <vt:i4>2031666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_Toc74427967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_Toc74427966</vt:lpwstr>
      </vt:variant>
      <vt:variant>
        <vt:i4>1900594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_Toc74427965</vt:lpwstr>
      </vt:variant>
      <vt:variant>
        <vt:i4>1835058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_Toc74427964</vt:lpwstr>
      </vt:variant>
      <vt:variant>
        <vt:i4>1769522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_Toc74427963</vt:lpwstr>
      </vt:variant>
      <vt:variant>
        <vt:i4>1703986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_Toc74427962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_Toc74427961</vt:lpwstr>
      </vt:variant>
      <vt:variant>
        <vt:i4>786483</vt:i4>
      </vt:variant>
      <vt:variant>
        <vt:i4>0</vt:i4>
      </vt:variant>
      <vt:variant>
        <vt:i4>0</vt:i4>
      </vt:variant>
      <vt:variant>
        <vt:i4>5</vt:i4>
      </vt:variant>
      <vt:variant>
        <vt:lpwstr>mailto:tpama@peristeri.gr</vt:lpwstr>
      </vt:variant>
      <vt:variant>
        <vt:lpwstr/>
      </vt:variant>
      <vt:variant>
        <vt:i4>2490411</vt:i4>
      </vt:variant>
      <vt:variant>
        <vt:i4>12</vt:i4>
      </vt:variant>
      <vt:variant>
        <vt:i4>0</vt:i4>
      </vt:variant>
      <vt:variant>
        <vt:i4>5</vt:i4>
      </vt:variant>
      <vt:variant>
        <vt:lpwstr>https://www.taxheaven.gr/laws/view/index/law/4412/year/2016/article/221</vt:lpwstr>
      </vt:variant>
      <vt:variant>
        <vt:lpwstr/>
      </vt:variant>
      <vt:variant>
        <vt:i4>7012472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https://eur-lex.europa.eu/legal-content/EL/TXT/HTML/?uri=CELEX:32016R0007R(01)&amp;from=EL</vt:lpwstr>
      </vt:variant>
      <vt:variant>
        <vt:lpwstr/>
      </vt:variant>
      <vt:variant>
        <vt:i4>6094939</vt:i4>
      </vt:variant>
      <vt:variant>
        <vt:i4>6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3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65616</vt:i4>
      </vt:variant>
      <vt:variant>
        <vt:i4>0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georgegaraz@yahoo.gr</cp:lastModifiedBy>
  <cp:revision>3</cp:revision>
  <cp:lastPrinted>2023-10-01T04:56:00Z</cp:lastPrinted>
  <dcterms:created xsi:type="dcterms:W3CDTF">2023-12-26T18:00:00Z</dcterms:created>
  <dcterms:modified xsi:type="dcterms:W3CDTF">2023-12-26T18:01:00Z</dcterms:modified>
</cp:coreProperties>
</file>